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0278" w:rsidRDefault="00800278" w:rsidP="00800278">
      <w:pPr>
        <w:pStyle w:val="BodyText"/>
        <w:kinsoku w:val="0"/>
        <w:overflowPunct w:val="0"/>
        <w:spacing w:before="6"/>
        <w:rPr>
          <w:rFonts w:ascii="Times New Roman" w:hAnsi="Times New Roman" w:cs="Times New Roman"/>
          <w:sz w:val="11"/>
          <w:szCs w:val="11"/>
        </w:rPr>
      </w:pPr>
    </w:p>
    <w:p w:rsidR="00800278" w:rsidRDefault="00800278" w:rsidP="00800278">
      <w:pPr>
        <w:pStyle w:val="BodyText"/>
        <w:kinsoku w:val="0"/>
        <w:overflowPunct w:val="0"/>
        <w:spacing w:before="115" w:line="223" w:lineRule="auto"/>
        <w:ind w:left="621" w:right="3139" w:firstLine="2"/>
        <w:rPr>
          <w:rFonts w:ascii="Arial" w:hAnsi="Arial" w:cs="Arial"/>
          <w:b/>
          <w:bCs/>
          <w:color w:val="54287E"/>
          <w:w w:val="110"/>
          <w:sz w:val="45"/>
          <w:szCs w:val="45"/>
        </w:rPr>
      </w:pPr>
      <w:r>
        <w:rPr>
          <w:noProof/>
        </w:rPr>
        <mc:AlternateContent>
          <mc:Choice Requires="wps">
            <w:drawing>
              <wp:anchor distT="0" distB="0" distL="114300" distR="114300" simplePos="0" relativeHeight="251659264" behindDoc="1" locked="0" layoutInCell="0" allowOverlap="1">
                <wp:simplePos x="0" y="0"/>
                <wp:positionH relativeFrom="page">
                  <wp:posOffset>256540</wp:posOffset>
                </wp:positionH>
                <wp:positionV relativeFrom="paragraph">
                  <wp:posOffset>-80645</wp:posOffset>
                </wp:positionV>
                <wp:extent cx="7073900" cy="8699500"/>
                <wp:effectExtent l="0" t="3175" r="3810" b="317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73900" cy="8699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0278" w:rsidRDefault="00800278" w:rsidP="00800278">
                            <w:pPr>
                              <w:widowControl/>
                              <w:autoSpaceDE/>
                              <w:autoSpaceDN/>
                              <w:adjustRightInd/>
                              <w:spacing w:line="1370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7058025" cy="86963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58025" cy="8696325"/>
                                          </a:xfrm>
                                          <a:prstGeom prst="rect">
                                            <a:avLst/>
                                          </a:prstGeom>
                                          <a:noFill/>
                                          <a:ln>
                                            <a:noFill/>
                                          </a:ln>
                                        </pic:spPr>
                                      </pic:pic>
                                    </a:graphicData>
                                  </a:graphic>
                                </wp:inline>
                              </w:drawing>
                            </w:r>
                          </w:p>
                          <w:p w:rsidR="00800278" w:rsidRDefault="00800278" w:rsidP="00800278">
                            <w:pPr>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left:0;text-align:left;margin-left:20.2pt;margin-top:-6.35pt;width:557pt;height: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" o:allowincell="f" filled="f" stroked="f">
                <v:textbox inset="0,0,0,0">
                  <w:txbxContent>
                    <w:p w:rsidR="00800278" w:rsidRDefault="00800278" w:rsidP="00800278">
                      <w:pPr>
                        <w:widowControl/>
                        <w:autoSpaceDE/>
                        <w:autoSpaceDN/>
                        <w:adjustRightInd/>
                        <w:spacing w:line="1370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7058025" cy="86963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58025" cy="8696325"/>
                                    </a:xfrm>
                                    <a:prstGeom prst="rect">
                                      <a:avLst/>
                                    </a:prstGeom>
                                    <a:noFill/>
                                    <a:ln>
                                      <a:noFill/>
                                    </a:ln>
                                  </pic:spPr>
                                </pic:pic>
                              </a:graphicData>
                            </a:graphic>
                          </wp:inline>
                        </w:drawing>
                      </w:r>
                    </w:p>
                    <w:p w:rsidR="00800278" w:rsidRDefault="00800278" w:rsidP="00800278">
                      <w:pPr>
                        <w:rPr>
                          <w:rFonts w:ascii="Times New Roman" w:hAnsi="Times New Roman" w:cs="Times New Roman"/>
                          <w:sz w:val="24"/>
                          <w:szCs w:val="24"/>
                        </w:rPr>
                      </w:pPr>
                    </w:p>
                  </w:txbxContent>
                </v:textbox>
                <w10:wrap anchorx="page"/>
              </v:rect>
            </w:pict>
          </mc:Fallback>
        </mc:AlternateContent>
      </w:r>
      <w:r>
        <w:rPr>
          <w:rFonts w:ascii="Arial" w:hAnsi="Arial" w:cs="Arial"/>
          <w:b/>
          <w:bCs/>
          <w:color w:val="54287E"/>
          <w:w w:val="110"/>
          <w:sz w:val="45"/>
          <w:szCs w:val="45"/>
        </w:rPr>
        <w:t>Radiation Oncology Nursing Knowledge</w:t>
      </w:r>
      <w:r w:rsidR="0024203D">
        <w:rPr>
          <w:rFonts w:ascii="Arial" w:hAnsi="Arial" w:cs="Arial"/>
          <w:b/>
          <w:bCs/>
          <w:color w:val="54287E"/>
          <w:w w:val="110"/>
          <w:sz w:val="45"/>
          <w:szCs w:val="45"/>
        </w:rPr>
        <w:t xml:space="preserve"> and Skills</w:t>
      </w:r>
      <w:r>
        <w:rPr>
          <w:rFonts w:ascii="Arial" w:hAnsi="Arial" w:cs="Arial"/>
          <w:b/>
          <w:bCs/>
          <w:color w:val="54287E"/>
          <w:w w:val="110"/>
          <w:sz w:val="45"/>
          <w:szCs w:val="45"/>
        </w:rPr>
        <w:t xml:space="preserve"> Framework</w:t>
      </w:r>
    </w:p>
    <w:p w:rsidR="00800278" w:rsidRDefault="00800278" w:rsidP="00800278">
      <w:pPr>
        <w:pStyle w:val="Heading1"/>
        <w:kinsoku w:val="0"/>
        <w:overflowPunct w:val="0"/>
        <w:spacing w:before="190"/>
        <w:ind w:left="617"/>
        <w:rPr>
          <w:rFonts w:ascii="Arial" w:hAnsi="Arial" w:cs="Arial"/>
          <w:w w:val="115"/>
        </w:rPr>
      </w:pPr>
      <w:r>
        <w:rPr>
          <w:rFonts w:ascii="Arial" w:hAnsi="Arial" w:cs="Arial"/>
          <w:w w:val="115"/>
        </w:rPr>
        <w:t>Standardised learning and assessment</w:t>
      </w:r>
    </w:p>
    <w:p w:rsidR="00800278" w:rsidRDefault="00800278" w:rsidP="00800278">
      <w:pPr>
        <w:pStyle w:val="BodyText"/>
        <w:tabs>
          <w:tab w:val="left" w:pos="2175"/>
        </w:tabs>
        <w:kinsoku w:val="0"/>
        <w:overflowPunct w:val="0"/>
        <w:spacing w:before="15"/>
        <w:ind w:left="617"/>
        <w:rPr>
          <w:rFonts w:ascii="Arial" w:hAnsi="Arial" w:cs="Arial"/>
          <w:w w:val="110"/>
          <w:sz w:val="24"/>
          <w:szCs w:val="24"/>
        </w:rPr>
      </w:pPr>
      <w:r>
        <w:rPr>
          <w:rFonts w:ascii="Arial" w:hAnsi="Arial" w:cs="Arial"/>
          <w:w w:val="110"/>
          <w:sz w:val="24"/>
          <w:szCs w:val="24"/>
        </w:rPr>
        <w:t>Version</w:t>
      </w:r>
      <w:r>
        <w:rPr>
          <w:rFonts w:ascii="Arial" w:hAnsi="Arial" w:cs="Arial"/>
          <w:spacing w:val="25"/>
          <w:w w:val="110"/>
          <w:sz w:val="24"/>
          <w:szCs w:val="24"/>
        </w:rPr>
        <w:t xml:space="preserve"> </w:t>
      </w:r>
      <w:r>
        <w:rPr>
          <w:rFonts w:ascii="Arial" w:hAnsi="Arial" w:cs="Arial"/>
          <w:w w:val="110"/>
          <w:sz w:val="24"/>
          <w:szCs w:val="24"/>
        </w:rPr>
        <w:t>1.0</w:t>
      </w:r>
      <w:r>
        <w:rPr>
          <w:rFonts w:ascii="Arial" w:hAnsi="Arial" w:cs="Arial"/>
          <w:w w:val="110"/>
          <w:sz w:val="24"/>
          <w:szCs w:val="24"/>
        </w:rPr>
        <w:tab/>
      </w:r>
      <w:r>
        <w:rPr>
          <w:rFonts w:ascii="Arial" w:hAnsi="Arial" w:cs="Arial"/>
          <w:w w:val="110"/>
          <w:sz w:val="31"/>
          <w:szCs w:val="31"/>
        </w:rPr>
        <w:t xml:space="preserve">I </w:t>
      </w:r>
      <w:r w:rsidR="00D04BE3">
        <w:rPr>
          <w:rFonts w:ascii="Arial" w:hAnsi="Arial" w:cs="Arial"/>
          <w:w w:val="110"/>
          <w:sz w:val="24"/>
          <w:szCs w:val="24"/>
        </w:rPr>
        <w:t>10</w:t>
      </w:r>
      <w:r w:rsidRPr="00CA4A59">
        <w:rPr>
          <w:rFonts w:ascii="Arial" w:hAnsi="Arial" w:cs="Arial"/>
          <w:w w:val="110"/>
          <w:sz w:val="24"/>
          <w:szCs w:val="24"/>
          <w:vertAlign w:val="superscript"/>
        </w:rPr>
        <w:t>th</w:t>
      </w:r>
      <w:r w:rsidR="00D04BE3">
        <w:rPr>
          <w:rFonts w:ascii="Arial" w:hAnsi="Arial" w:cs="Arial"/>
          <w:w w:val="110"/>
          <w:sz w:val="24"/>
          <w:szCs w:val="24"/>
        </w:rPr>
        <w:t xml:space="preserve"> September</w:t>
      </w:r>
      <w:r>
        <w:rPr>
          <w:rFonts w:ascii="Arial" w:hAnsi="Arial" w:cs="Arial"/>
          <w:spacing w:val="-3"/>
          <w:w w:val="110"/>
          <w:sz w:val="24"/>
          <w:szCs w:val="24"/>
        </w:rPr>
        <w:t xml:space="preserve"> </w:t>
      </w:r>
      <w:r>
        <w:rPr>
          <w:rFonts w:ascii="Arial" w:hAnsi="Arial" w:cs="Arial"/>
          <w:w w:val="110"/>
          <w:sz w:val="24"/>
          <w:szCs w:val="24"/>
        </w:rPr>
        <w:t>2018</w:t>
      </w: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bookmarkStart w:id="0" w:name="_GoBack"/>
      <w:bookmarkEnd w:id="0"/>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rPr>
      </w:pPr>
    </w:p>
    <w:p w:rsidR="00800278" w:rsidRDefault="00800278" w:rsidP="00800278">
      <w:pPr>
        <w:pStyle w:val="BodyText"/>
        <w:kinsoku w:val="0"/>
        <w:overflowPunct w:val="0"/>
        <w:rPr>
          <w:rFonts w:ascii="Arial" w:hAnsi="Arial" w:cs="Arial"/>
          <w:sz w:val="27"/>
          <w:szCs w:val="27"/>
        </w:rPr>
      </w:pPr>
    </w:p>
    <w:p w:rsidR="00800278" w:rsidRDefault="00800278" w:rsidP="00800278">
      <w:pPr>
        <w:pStyle w:val="BodyText"/>
        <w:kinsoku w:val="0"/>
        <w:overflowPunct w:val="0"/>
        <w:rPr>
          <w:rFonts w:ascii="Arial" w:hAnsi="Arial" w:cs="Arial"/>
          <w:sz w:val="27"/>
          <w:szCs w:val="27"/>
        </w:rPr>
        <w:sectPr w:rsidR="00800278" w:rsidSect="00800278">
          <w:pgSz w:w="11910" w:h="16840"/>
          <w:pgMar w:top="360" w:right="260" w:bottom="0" w:left="180" w:header="720" w:footer="720" w:gutter="0"/>
          <w:cols w:space="720"/>
          <w:noEndnote/>
        </w:sectPr>
      </w:pPr>
    </w:p>
    <w:p w:rsidR="00800278" w:rsidRPr="00AF6EFD" w:rsidRDefault="00800278" w:rsidP="00800278">
      <w:pPr>
        <w:pStyle w:val="BodyText"/>
        <w:kinsoku w:val="0"/>
        <w:overflowPunct w:val="0"/>
        <w:spacing w:before="172" w:line="184" w:lineRule="auto"/>
        <w:ind w:left="1306" w:right="20" w:firstLine="2"/>
        <w:rPr>
          <w:rFonts w:ascii="Arial" w:hAnsi="Arial" w:cs="Arial"/>
          <w:b/>
          <w:bCs/>
          <w:color w:val="54287E"/>
          <w:w w:val="105"/>
          <w:sz w:val="28"/>
          <w:szCs w:val="28"/>
        </w:rPr>
      </w:pPr>
      <w:r w:rsidRPr="00AF6EFD">
        <w:rPr>
          <w:noProof/>
          <w:sz w:val="28"/>
          <w:szCs w:val="28"/>
        </w:rPr>
        <mc:AlternateContent>
          <mc:Choice Requires="wps">
            <w:drawing>
              <wp:anchor distT="0" distB="0" distL="114300" distR="114300" simplePos="0" relativeHeight="251660288" behindDoc="0" locked="0" layoutInCell="0" allowOverlap="1">
                <wp:simplePos x="0" y="0"/>
                <wp:positionH relativeFrom="page">
                  <wp:posOffset>179070</wp:posOffset>
                </wp:positionH>
                <wp:positionV relativeFrom="paragraph">
                  <wp:posOffset>-90170</wp:posOffset>
                </wp:positionV>
                <wp:extent cx="776605" cy="788670"/>
                <wp:effectExtent l="0" t="444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605" cy="788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0278" w:rsidRDefault="00800278" w:rsidP="00800278">
                            <w:pPr>
                              <w:pStyle w:val="BodyText"/>
                              <w:kinsoku w:val="0"/>
                              <w:overflowPunct w:val="0"/>
                              <w:spacing w:line="1241" w:lineRule="exact"/>
                              <w:rPr>
                                <w:rFonts w:ascii="Times New Roman" w:hAnsi="Times New Roman" w:cs="Times New Roman"/>
                                <w:b/>
                                <w:bCs/>
                                <w:color w:val="41428E"/>
                                <w:spacing w:val="-80"/>
                                <w:w w:val="95"/>
                                <w:sz w:val="112"/>
                                <w:szCs w:val="1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14.1pt;margin-top:-7.1pt;width:61.15pt;height:62.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" o:allowincell="f" filled="f" stroked="f">
                <v:textbox inset="0,0,0,0">
                  <w:txbxContent>
                    <w:p w:rsidR="00800278" w:rsidRDefault="00800278" w:rsidP="00800278">
                      <w:pPr>
                        <w:pStyle w:val="BodyText"/>
                        <w:kinsoku w:val="0"/>
                        <w:overflowPunct w:val="0"/>
                        <w:spacing w:line="1241" w:lineRule="exact"/>
                        <w:rPr>
                          <w:rFonts w:ascii="Times New Roman" w:hAnsi="Times New Roman" w:cs="Times New Roman"/>
                          <w:b/>
                          <w:bCs/>
                          <w:color w:val="41428E"/>
                          <w:spacing w:val="-80"/>
                          <w:w w:val="95"/>
                          <w:sz w:val="112"/>
                          <w:szCs w:val="112"/>
                        </w:rPr>
                      </w:pPr>
                    </w:p>
                  </w:txbxContent>
                </v:textbox>
                <w10:wrap anchorx="page"/>
              </v:shape>
            </w:pict>
          </mc:Fallback>
        </mc:AlternateContent>
      </w:r>
      <w:r w:rsidRPr="00AF6EFD">
        <w:rPr>
          <w:rFonts w:ascii="Arial" w:hAnsi="Arial" w:cs="Arial"/>
          <w:b/>
          <w:bCs/>
          <w:color w:val="54287E"/>
          <w:w w:val="105"/>
          <w:sz w:val="28"/>
          <w:szCs w:val="28"/>
        </w:rPr>
        <w:t>Cancer institute</w:t>
      </w:r>
    </w:p>
    <w:p w:rsidR="00800278" w:rsidRPr="00AF6EFD" w:rsidRDefault="00800278" w:rsidP="00800278">
      <w:pPr>
        <w:pStyle w:val="BodyText"/>
        <w:kinsoku w:val="0"/>
        <w:overflowPunct w:val="0"/>
        <w:spacing w:line="280" w:lineRule="exact"/>
        <w:ind w:left="1315"/>
        <w:rPr>
          <w:rFonts w:ascii="Arial" w:hAnsi="Arial" w:cs="Arial"/>
          <w:b/>
          <w:bCs/>
          <w:color w:val="54287E"/>
          <w:w w:val="105"/>
          <w:sz w:val="28"/>
          <w:szCs w:val="28"/>
        </w:rPr>
      </w:pPr>
      <w:r w:rsidRPr="00AF6EFD">
        <w:rPr>
          <w:rFonts w:ascii="Arial" w:hAnsi="Arial" w:cs="Arial"/>
          <w:b/>
          <w:bCs/>
          <w:color w:val="54287E"/>
          <w:w w:val="105"/>
          <w:sz w:val="28"/>
          <w:szCs w:val="28"/>
        </w:rPr>
        <w:t>NSW</w:t>
      </w:r>
    </w:p>
    <w:p w:rsidR="00800278" w:rsidRDefault="00800278" w:rsidP="00800278">
      <w:pPr>
        <w:pStyle w:val="BodyText"/>
        <w:kinsoku w:val="0"/>
        <w:overflowPunct w:val="0"/>
        <w:spacing w:before="8"/>
        <w:rPr>
          <w:rFonts w:ascii="Arial" w:hAnsi="Arial" w:cs="Arial"/>
          <w:b/>
          <w:bCs/>
          <w:sz w:val="29"/>
          <w:szCs w:val="29"/>
        </w:rPr>
      </w:pPr>
      <w:r>
        <w:rPr>
          <w:rFonts w:ascii="Times New Roman" w:hAnsi="Times New Roman" w:cs="Times New Roman"/>
          <w:sz w:val="24"/>
          <w:szCs w:val="24"/>
        </w:rPr>
        <w:br w:type="column"/>
      </w:r>
    </w:p>
    <w:p w:rsidR="00800278" w:rsidRDefault="00800278" w:rsidP="00800278">
      <w:pPr>
        <w:pStyle w:val="BodyText"/>
        <w:kinsoku w:val="0"/>
        <w:overflowPunct w:val="0"/>
        <w:spacing w:line="321" w:lineRule="exact"/>
        <w:ind w:left="1306"/>
        <w:rPr>
          <w:rFonts w:ascii="Times New Roman" w:hAnsi="Times New Roman" w:cs="Times New Roman"/>
          <w:color w:val="54287E"/>
          <w:w w:val="105"/>
          <w:sz w:val="29"/>
          <w:szCs w:val="29"/>
        </w:rPr>
      </w:pPr>
      <w:r>
        <w:rPr>
          <w:rFonts w:ascii="Times New Roman" w:hAnsi="Times New Roman" w:cs="Times New Roman"/>
          <w:color w:val="54287E"/>
          <w:w w:val="105"/>
          <w:sz w:val="29"/>
          <w:szCs w:val="29"/>
        </w:rPr>
        <w:t>Working together to lessen</w:t>
      </w:r>
    </w:p>
    <w:p w:rsidR="00800278" w:rsidRDefault="00800278" w:rsidP="00800278">
      <w:pPr>
        <w:pStyle w:val="BodyText"/>
        <w:kinsoku w:val="0"/>
        <w:overflowPunct w:val="0"/>
        <w:spacing w:line="332" w:lineRule="exact"/>
        <w:ind w:left="1307"/>
        <w:rPr>
          <w:rFonts w:ascii="Times New Roman" w:hAnsi="Times New Roman" w:cs="Times New Roman"/>
          <w:color w:val="54287E"/>
          <w:sz w:val="30"/>
          <w:szCs w:val="30"/>
        </w:rPr>
      </w:pPr>
      <w:r>
        <w:rPr>
          <w:rFonts w:ascii="Times New Roman" w:hAnsi="Times New Roman" w:cs="Times New Roman"/>
          <w:color w:val="54287E"/>
          <w:sz w:val="30"/>
          <w:szCs w:val="30"/>
        </w:rPr>
        <w:t>the impact of cancer</w:t>
      </w:r>
    </w:p>
    <w:p w:rsidR="00800278" w:rsidRDefault="00800278" w:rsidP="00800278">
      <w:pPr>
        <w:pStyle w:val="BodyText"/>
        <w:kinsoku w:val="0"/>
        <w:overflowPunct w:val="0"/>
        <w:spacing w:line="332" w:lineRule="exact"/>
        <w:ind w:left="1307"/>
        <w:rPr>
          <w:rFonts w:ascii="Times New Roman" w:hAnsi="Times New Roman" w:cs="Times New Roman"/>
          <w:color w:val="54287E"/>
          <w:sz w:val="30"/>
          <w:szCs w:val="30"/>
        </w:rPr>
        <w:sectPr w:rsidR="00800278">
          <w:type w:val="continuous"/>
          <w:pgSz w:w="11910" w:h="16840"/>
          <w:pgMar w:top="360" w:right="260" w:bottom="0" w:left="180" w:header="720" w:footer="720" w:gutter="0"/>
          <w:cols w:num="2" w:space="720" w:equalWidth="0">
            <w:col w:w="2939" w:space="3898"/>
            <w:col w:w="4633"/>
          </w:cols>
          <w:noEndnote/>
        </w:sectPr>
      </w:pPr>
    </w:p>
    <w:p w:rsidR="00800278" w:rsidRDefault="00800278" w:rsidP="00800278">
      <w:pPr>
        <w:pStyle w:val="BodyText"/>
        <w:kinsoku w:val="0"/>
        <w:overflowPunct w:val="0"/>
        <w:rPr>
          <w:rFonts w:ascii="Times New Roman" w:hAnsi="Times New Roman" w:cs="Times New Roman"/>
        </w:rPr>
      </w:pPr>
    </w:p>
    <w:p w:rsidR="00800278" w:rsidRDefault="00800278" w:rsidP="00800278">
      <w:pPr>
        <w:pStyle w:val="BodyText"/>
        <w:kinsoku w:val="0"/>
        <w:overflowPunct w:val="0"/>
        <w:rPr>
          <w:rFonts w:ascii="Times New Roman" w:hAnsi="Times New Roman" w:cs="Times New Roman"/>
        </w:rPr>
      </w:pPr>
    </w:p>
    <w:p w:rsidR="00800278" w:rsidRDefault="00800278" w:rsidP="00800278">
      <w:pPr>
        <w:pStyle w:val="BodyText"/>
        <w:kinsoku w:val="0"/>
        <w:overflowPunct w:val="0"/>
        <w:rPr>
          <w:rFonts w:ascii="Times New Roman" w:hAnsi="Times New Roman" w:cs="Times New Roman"/>
        </w:rPr>
      </w:pPr>
    </w:p>
    <w:p w:rsidR="00800278" w:rsidRDefault="00800278" w:rsidP="00800278">
      <w:pPr>
        <w:pStyle w:val="BodyText"/>
        <w:kinsoku w:val="0"/>
        <w:overflowPunct w:val="0"/>
        <w:rPr>
          <w:rFonts w:ascii="Times New Roman" w:hAnsi="Times New Roman" w:cs="Times New Roman"/>
        </w:rPr>
      </w:pPr>
    </w:p>
    <w:p w:rsidR="00800278" w:rsidRDefault="00800278" w:rsidP="00800278">
      <w:pPr>
        <w:pStyle w:val="BodyText"/>
        <w:kinsoku w:val="0"/>
        <w:overflowPunct w:val="0"/>
        <w:rPr>
          <w:rFonts w:ascii="Times New Roman" w:hAnsi="Times New Roman" w:cs="Times New Roman"/>
        </w:rPr>
      </w:pPr>
    </w:p>
    <w:p w:rsidR="00800278" w:rsidRDefault="00800278" w:rsidP="00800278">
      <w:pPr>
        <w:pStyle w:val="BodyText"/>
        <w:kinsoku w:val="0"/>
        <w:overflowPunct w:val="0"/>
        <w:spacing w:before="5"/>
        <w:rPr>
          <w:rFonts w:ascii="Times New Roman" w:hAnsi="Times New Roman" w:cs="Times New Roman"/>
          <w:sz w:val="26"/>
          <w:szCs w:val="26"/>
        </w:rPr>
      </w:pPr>
    </w:p>
    <w:p w:rsidR="00800278" w:rsidRDefault="00800278" w:rsidP="00800278">
      <w:pPr>
        <w:pStyle w:val="Heading1"/>
        <w:kinsoku w:val="0"/>
        <w:overflowPunct w:val="0"/>
        <w:spacing w:before="99"/>
        <w:rPr>
          <w:color w:val="53257D"/>
        </w:rPr>
      </w:pPr>
      <w:bookmarkStart w:id="1" w:name="_bookmark1"/>
      <w:bookmarkStart w:id="2" w:name="_bookmark0"/>
      <w:bookmarkEnd w:id="1"/>
      <w:bookmarkEnd w:id="2"/>
      <w:r>
        <w:rPr>
          <w:color w:val="53257D"/>
        </w:rPr>
        <w:t>Contents</w:t>
      </w:r>
    </w:p>
    <w:p w:rsidR="00800278" w:rsidRDefault="00CC0E52" w:rsidP="00800278">
      <w:pPr>
        <w:pStyle w:val="BodyText"/>
        <w:tabs>
          <w:tab w:val="right" w:leader="dot" w:pos="10305"/>
        </w:tabs>
        <w:kinsoku w:val="0"/>
        <w:overflowPunct w:val="0"/>
        <w:spacing w:before="124"/>
        <w:ind w:left="1236"/>
      </w:pPr>
      <w:hyperlink w:anchor="bookmark0" w:history="1">
        <w:r w:rsidR="00800278">
          <w:t>Contents</w:t>
        </w:r>
        <w:r w:rsidR="00800278">
          <w:tab/>
          <w:t>2</w:t>
        </w:r>
      </w:hyperlink>
    </w:p>
    <w:p w:rsidR="00800278" w:rsidRDefault="00CC0E52" w:rsidP="00800278">
      <w:pPr>
        <w:pStyle w:val="BodyText"/>
        <w:tabs>
          <w:tab w:val="left" w:pos="1947"/>
          <w:tab w:val="right" w:leader="dot" w:pos="10305"/>
        </w:tabs>
        <w:kinsoku w:val="0"/>
        <w:overflowPunct w:val="0"/>
        <w:spacing w:before="165"/>
        <w:ind w:left="1236"/>
      </w:pPr>
      <w:hyperlink w:anchor="bookmark2" w:history="1">
        <w:r w:rsidR="00800278">
          <w:t>1.0</w:t>
        </w:r>
        <w:r w:rsidR="00800278">
          <w:tab/>
          <w:t>Introduction</w:t>
        </w:r>
        <w:r w:rsidR="00800278">
          <w:tab/>
          <w:t>3</w:t>
        </w:r>
      </w:hyperlink>
    </w:p>
    <w:p w:rsidR="00800278" w:rsidRDefault="00CC0E52" w:rsidP="00800278">
      <w:pPr>
        <w:pStyle w:val="ListParagraph"/>
        <w:numPr>
          <w:ilvl w:val="1"/>
          <w:numId w:val="10"/>
        </w:numPr>
        <w:tabs>
          <w:tab w:val="left" w:pos="1948"/>
          <w:tab w:val="right" w:leader="dot" w:pos="10305"/>
        </w:tabs>
        <w:kinsoku w:val="0"/>
        <w:overflowPunct w:val="0"/>
        <w:spacing w:before="170"/>
        <w:rPr>
          <w:sz w:val="20"/>
          <w:szCs w:val="20"/>
        </w:rPr>
      </w:pPr>
      <w:hyperlink w:anchor="bookmark3" w:history="1">
        <w:r w:rsidR="00800278">
          <w:rPr>
            <w:sz w:val="20"/>
            <w:szCs w:val="20"/>
          </w:rPr>
          <w:t>Training Responsibilities</w:t>
        </w:r>
        <w:r w:rsidR="00800278">
          <w:rPr>
            <w:sz w:val="20"/>
            <w:szCs w:val="20"/>
          </w:rPr>
          <w:tab/>
          <w:t>3</w:t>
        </w:r>
      </w:hyperlink>
    </w:p>
    <w:p w:rsidR="00800278" w:rsidRDefault="00CC0E52" w:rsidP="00800278">
      <w:pPr>
        <w:pStyle w:val="ListParagraph"/>
        <w:numPr>
          <w:ilvl w:val="1"/>
          <w:numId w:val="10"/>
        </w:numPr>
        <w:tabs>
          <w:tab w:val="left" w:pos="2350"/>
          <w:tab w:val="right" w:pos="10305"/>
        </w:tabs>
        <w:kinsoku w:val="0"/>
        <w:overflowPunct w:val="0"/>
        <w:spacing w:before="170"/>
        <w:ind w:left="2349" w:hanging="402"/>
        <w:rPr>
          <w:sz w:val="20"/>
          <w:szCs w:val="20"/>
        </w:rPr>
      </w:pPr>
      <w:hyperlink w:anchor="bookmark4" w:history="1">
        <w:r w:rsidR="00800278">
          <w:rPr>
            <w:sz w:val="20"/>
            <w:szCs w:val="20"/>
          </w:rPr>
          <w:t>Learner</w:t>
        </w:r>
        <w:r w:rsidR="00800278">
          <w:rPr>
            <w:spacing w:val="-5"/>
            <w:sz w:val="20"/>
            <w:szCs w:val="20"/>
          </w:rPr>
          <w:t xml:space="preserve"> </w:t>
        </w:r>
        <w:r w:rsidR="00800278">
          <w:rPr>
            <w:sz w:val="20"/>
            <w:szCs w:val="20"/>
          </w:rPr>
          <w:t>Responsibilities</w:t>
        </w:r>
        <w:r w:rsidR="00800278">
          <w:rPr>
            <w:sz w:val="20"/>
            <w:szCs w:val="20"/>
          </w:rPr>
          <w:tab/>
          <w:t>3</w:t>
        </w:r>
      </w:hyperlink>
    </w:p>
    <w:p w:rsidR="00800278" w:rsidRDefault="00CC0E52" w:rsidP="00800278">
      <w:pPr>
        <w:pStyle w:val="ListParagraph"/>
        <w:numPr>
          <w:ilvl w:val="1"/>
          <w:numId w:val="10"/>
        </w:numPr>
        <w:tabs>
          <w:tab w:val="left" w:pos="2350"/>
          <w:tab w:val="right" w:pos="10305"/>
        </w:tabs>
        <w:kinsoku w:val="0"/>
        <w:overflowPunct w:val="0"/>
        <w:spacing w:before="50"/>
        <w:ind w:left="2349" w:hanging="402"/>
        <w:rPr>
          <w:sz w:val="20"/>
          <w:szCs w:val="20"/>
        </w:rPr>
      </w:pPr>
      <w:hyperlink w:anchor="bookmark5" w:history="1">
        <w:r w:rsidR="00800278">
          <w:rPr>
            <w:sz w:val="20"/>
            <w:szCs w:val="20"/>
          </w:rPr>
          <w:t>Facilitator</w:t>
        </w:r>
        <w:r w:rsidR="00800278">
          <w:rPr>
            <w:spacing w:val="-4"/>
            <w:sz w:val="20"/>
            <w:szCs w:val="20"/>
          </w:rPr>
          <w:t xml:space="preserve"> </w:t>
        </w:r>
        <w:r w:rsidR="00800278">
          <w:rPr>
            <w:sz w:val="20"/>
            <w:szCs w:val="20"/>
          </w:rPr>
          <w:t>Responsibilities</w:t>
        </w:r>
        <w:r w:rsidR="00800278">
          <w:rPr>
            <w:sz w:val="20"/>
            <w:szCs w:val="20"/>
          </w:rPr>
          <w:tab/>
          <w:t>3</w:t>
        </w:r>
      </w:hyperlink>
    </w:p>
    <w:p w:rsidR="00800278" w:rsidRDefault="00CC0E52" w:rsidP="00800278">
      <w:pPr>
        <w:pStyle w:val="ListParagraph"/>
        <w:numPr>
          <w:ilvl w:val="1"/>
          <w:numId w:val="10"/>
        </w:numPr>
        <w:tabs>
          <w:tab w:val="left" w:pos="2350"/>
          <w:tab w:val="right" w:pos="10305"/>
        </w:tabs>
        <w:kinsoku w:val="0"/>
        <w:overflowPunct w:val="0"/>
        <w:spacing w:before="44"/>
        <w:ind w:left="2349" w:hanging="402"/>
        <w:rPr>
          <w:sz w:val="20"/>
          <w:szCs w:val="20"/>
        </w:rPr>
      </w:pPr>
      <w:hyperlink w:anchor="bookmark6" w:history="1">
        <w:r w:rsidR="00800278">
          <w:rPr>
            <w:sz w:val="20"/>
            <w:szCs w:val="20"/>
          </w:rPr>
          <w:t>Facility</w:t>
        </w:r>
        <w:r w:rsidR="00800278">
          <w:rPr>
            <w:spacing w:val="-4"/>
            <w:sz w:val="20"/>
            <w:szCs w:val="20"/>
          </w:rPr>
          <w:t xml:space="preserve"> </w:t>
        </w:r>
        <w:r w:rsidR="00800278">
          <w:rPr>
            <w:sz w:val="20"/>
            <w:szCs w:val="20"/>
          </w:rPr>
          <w:t>Responsibilities</w:t>
        </w:r>
        <w:r w:rsidR="00800278">
          <w:rPr>
            <w:sz w:val="20"/>
            <w:szCs w:val="20"/>
          </w:rPr>
          <w:tab/>
          <w:t>3</w:t>
        </w:r>
      </w:hyperlink>
    </w:p>
    <w:p w:rsidR="00800278" w:rsidRDefault="00CC0E52" w:rsidP="00800278">
      <w:pPr>
        <w:pStyle w:val="BodyText"/>
        <w:tabs>
          <w:tab w:val="right" w:leader="dot" w:pos="10305"/>
        </w:tabs>
        <w:kinsoku w:val="0"/>
        <w:overflowPunct w:val="0"/>
        <w:spacing w:before="410"/>
        <w:ind w:left="1236"/>
      </w:pPr>
      <w:hyperlink w:anchor="bookmark7" w:history="1">
        <w:r w:rsidR="00800278">
          <w:t>3.0</w:t>
        </w:r>
        <w:r w:rsidR="00800278">
          <w:rPr>
            <w:spacing w:val="-2"/>
          </w:rPr>
          <w:t xml:space="preserve"> </w:t>
        </w:r>
        <w:r w:rsidR="00800278">
          <w:t>Structure</w:t>
        </w:r>
        <w:r w:rsidR="00800278">
          <w:tab/>
          <w:t>3</w:t>
        </w:r>
      </w:hyperlink>
    </w:p>
    <w:p w:rsidR="00800278" w:rsidRDefault="00CC0E52" w:rsidP="00800278">
      <w:pPr>
        <w:pStyle w:val="BodyText"/>
        <w:tabs>
          <w:tab w:val="right" w:leader="dot" w:pos="10305"/>
        </w:tabs>
        <w:kinsoku w:val="0"/>
        <w:overflowPunct w:val="0"/>
        <w:spacing w:before="171"/>
        <w:ind w:left="1236"/>
      </w:pPr>
      <w:hyperlink w:anchor="bookmark9" w:history="1">
        <w:r w:rsidR="00800278">
          <w:t>4.0</w:t>
        </w:r>
        <w:r w:rsidR="00800278">
          <w:rPr>
            <w:spacing w:val="-2"/>
          </w:rPr>
          <w:t xml:space="preserve"> </w:t>
        </w:r>
        <w:r w:rsidR="00800278">
          <w:t>Training</w:t>
        </w:r>
        <w:r w:rsidR="00800278">
          <w:rPr>
            <w:spacing w:val="-5"/>
          </w:rPr>
          <w:t xml:space="preserve"> </w:t>
        </w:r>
        <w:r w:rsidR="00800278">
          <w:t>Progression</w:t>
        </w:r>
        <w:r w:rsidR="00800278">
          <w:tab/>
          <w:t>4</w:t>
        </w:r>
      </w:hyperlink>
    </w:p>
    <w:p w:rsidR="00800278" w:rsidRDefault="00CC0E52" w:rsidP="00800278">
      <w:pPr>
        <w:pStyle w:val="ListParagraph"/>
        <w:numPr>
          <w:ilvl w:val="1"/>
          <w:numId w:val="9"/>
        </w:numPr>
        <w:tabs>
          <w:tab w:val="left" w:pos="1635"/>
          <w:tab w:val="right" w:leader="dot" w:pos="10305"/>
        </w:tabs>
        <w:kinsoku w:val="0"/>
        <w:overflowPunct w:val="0"/>
        <w:spacing w:before="169"/>
        <w:rPr>
          <w:sz w:val="20"/>
          <w:szCs w:val="20"/>
        </w:rPr>
      </w:pPr>
      <w:hyperlink w:anchor="bookmark11" w:history="1">
        <w:r w:rsidR="00800278">
          <w:rPr>
            <w:sz w:val="20"/>
            <w:szCs w:val="20"/>
          </w:rPr>
          <w:t>Training Resources</w:t>
        </w:r>
        <w:r w:rsidR="00800278">
          <w:rPr>
            <w:spacing w:val="-8"/>
            <w:sz w:val="20"/>
            <w:szCs w:val="20"/>
          </w:rPr>
          <w:t xml:space="preserve"> </w:t>
        </w:r>
        <w:r w:rsidR="00800278">
          <w:rPr>
            <w:sz w:val="20"/>
            <w:szCs w:val="20"/>
          </w:rPr>
          <w:t>and</w:t>
        </w:r>
        <w:r w:rsidR="00800278">
          <w:rPr>
            <w:spacing w:val="-5"/>
            <w:sz w:val="20"/>
            <w:szCs w:val="20"/>
          </w:rPr>
          <w:t xml:space="preserve"> </w:t>
        </w:r>
        <w:r w:rsidR="00800278">
          <w:rPr>
            <w:sz w:val="20"/>
            <w:szCs w:val="20"/>
          </w:rPr>
          <w:t>Tools</w:t>
        </w:r>
        <w:r w:rsidR="00800278">
          <w:rPr>
            <w:sz w:val="20"/>
            <w:szCs w:val="20"/>
          </w:rPr>
          <w:tab/>
          <w:t>5</w:t>
        </w:r>
      </w:hyperlink>
    </w:p>
    <w:p w:rsidR="00800278" w:rsidRDefault="00CC0E52" w:rsidP="00800278">
      <w:pPr>
        <w:pStyle w:val="ListParagraph"/>
        <w:numPr>
          <w:ilvl w:val="1"/>
          <w:numId w:val="9"/>
        </w:numPr>
        <w:tabs>
          <w:tab w:val="left" w:pos="2350"/>
          <w:tab w:val="right" w:pos="10305"/>
        </w:tabs>
        <w:kinsoku w:val="0"/>
        <w:overflowPunct w:val="0"/>
        <w:spacing w:before="165"/>
        <w:ind w:left="2349" w:hanging="402"/>
        <w:rPr>
          <w:sz w:val="20"/>
          <w:szCs w:val="20"/>
        </w:rPr>
      </w:pPr>
      <w:hyperlink w:anchor="bookmark12" w:history="1">
        <w:r w:rsidR="00800278">
          <w:rPr>
            <w:sz w:val="20"/>
            <w:szCs w:val="20"/>
          </w:rPr>
          <w:t>eviQ</w:t>
        </w:r>
        <w:r w:rsidR="00800278">
          <w:rPr>
            <w:spacing w:val="-4"/>
            <w:sz w:val="20"/>
            <w:szCs w:val="20"/>
          </w:rPr>
          <w:t xml:space="preserve"> </w:t>
        </w:r>
        <w:r w:rsidR="00800278">
          <w:rPr>
            <w:sz w:val="20"/>
            <w:szCs w:val="20"/>
          </w:rPr>
          <w:t>Education</w:t>
        </w:r>
        <w:r w:rsidR="00800278">
          <w:rPr>
            <w:spacing w:val="2"/>
            <w:sz w:val="20"/>
            <w:szCs w:val="20"/>
          </w:rPr>
          <w:t xml:space="preserve"> </w:t>
        </w:r>
        <w:r w:rsidR="00800278">
          <w:rPr>
            <w:spacing w:val="-3"/>
            <w:sz w:val="20"/>
            <w:szCs w:val="20"/>
          </w:rPr>
          <w:t>Modules</w:t>
        </w:r>
        <w:r w:rsidR="00800278">
          <w:rPr>
            <w:spacing w:val="-3"/>
            <w:sz w:val="20"/>
            <w:szCs w:val="20"/>
          </w:rPr>
          <w:tab/>
        </w:r>
        <w:r w:rsidR="00800278">
          <w:rPr>
            <w:sz w:val="20"/>
            <w:szCs w:val="20"/>
          </w:rPr>
          <w:t>5</w:t>
        </w:r>
      </w:hyperlink>
    </w:p>
    <w:p w:rsidR="00800278" w:rsidRDefault="00CC0E52" w:rsidP="00800278">
      <w:pPr>
        <w:pStyle w:val="ListParagraph"/>
        <w:numPr>
          <w:ilvl w:val="1"/>
          <w:numId w:val="9"/>
        </w:numPr>
        <w:tabs>
          <w:tab w:val="left" w:pos="2350"/>
          <w:tab w:val="right" w:pos="10305"/>
        </w:tabs>
        <w:kinsoku w:val="0"/>
        <w:overflowPunct w:val="0"/>
        <w:spacing w:before="50"/>
        <w:ind w:left="2349" w:hanging="402"/>
        <w:rPr>
          <w:sz w:val="20"/>
          <w:szCs w:val="20"/>
        </w:rPr>
      </w:pPr>
      <w:hyperlink w:anchor="bookmark13" w:history="1">
        <w:r w:rsidR="00800278">
          <w:rPr>
            <w:sz w:val="20"/>
            <w:szCs w:val="20"/>
          </w:rPr>
          <w:t>eviQ Resources</w:t>
        </w:r>
        <w:r w:rsidR="00800278">
          <w:rPr>
            <w:sz w:val="20"/>
            <w:szCs w:val="20"/>
          </w:rPr>
          <w:tab/>
          <w:t>5</w:t>
        </w:r>
      </w:hyperlink>
    </w:p>
    <w:p w:rsidR="00800278" w:rsidRDefault="00CC0E52" w:rsidP="00800278">
      <w:pPr>
        <w:pStyle w:val="ListParagraph"/>
        <w:numPr>
          <w:ilvl w:val="1"/>
          <w:numId w:val="9"/>
        </w:numPr>
        <w:tabs>
          <w:tab w:val="left" w:pos="2350"/>
          <w:tab w:val="right" w:pos="10305"/>
        </w:tabs>
        <w:kinsoku w:val="0"/>
        <w:overflowPunct w:val="0"/>
        <w:spacing w:before="50"/>
        <w:ind w:left="2349" w:hanging="402"/>
        <w:rPr>
          <w:sz w:val="20"/>
          <w:szCs w:val="20"/>
        </w:rPr>
      </w:pPr>
      <w:hyperlink w:anchor="bookmark15" w:history="1">
        <w:r w:rsidR="00800278">
          <w:rPr>
            <w:spacing w:val="-3"/>
            <w:sz w:val="20"/>
            <w:szCs w:val="20"/>
          </w:rPr>
          <w:t xml:space="preserve">Local </w:t>
        </w:r>
        <w:r w:rsidR="00800278">
          <w:rPr>
            <w:sz w:val="20"/>
            <w:szCs w:val="20"/>
          </w:rPr>
          <w:t>Policies</w:t>
        </w:r>
        <w:r w:rsidR="00800278">
          <w:rPr>
            <w:spacing w:val="5"/>
            <w:sz w:val="20"/>
            <w:szCs w:val="20"/>
          </w:rPr>
          <w:t xml:space="preserve"> </w:t>
        </w:r>
        <w:r w:rsidR="00800278">
          <w:rPr>
            <w:sz w:val="20"/>
            <w:szCs w:val="20"/>
          </w:rPr>
          <w:t>and Procedures</w:t>
        </w:r>
        <w:r w:rsidR="00800278">
          <w:rPr>
            <w:sz w:val="20"/>
            <w:szCs w:val="20"/>
          </w:rPr>
          <w:tab/>
          <w:t>6</w:t>
        </w:r>
      </w:hyperlink>
    </w:p>
    <w:p w:rsidR="00800278" w:rsidRDefault="00CC0E52" w:rsidP="00800278">
      <w:pPr>
        <w:pStyle w:val="ListParagraph"/>
        <w:numPr>
          <w:ilvl w:val="1"/>
          <w:numId w:val="9"/>
        </w:numPr>
        <w:tabs>
          <w:tab w:val="left" w:pos="2346"/>
          <w:tab w:val="right" w:pos="10305"/>
        </w:tabs>
        <w:kinsoku w:val="0"/>
        <w:overflowPunct w:val="0"/>
        <w:spacing w:before="50"/>
        <w:ind w:left="2345"/>
        <w:rPr>
          <w:sz w:val="20"/>
          <w:szCs w:val="20"/>
        </w:rPr>
      </w:pPr>
      <w:hyperlink w:anchor="bookmark16" w:history="1">
        <w:r w:rsidR="00800278">
          <w:rPr>
            <w:sz w:val="20"/>
            <w:szCs w:val="20"/>
          </w:rPr>
          <w:t>Skill</w:t>
        </w:r>
        <w:r w:rsidR="00800278">
          <w:rPr>
            <w:spacing w:val="1"/>
            <w:sz w:val="20"/>
            <w:szCs w:val="20"/>
          </w:rPr>
          <w:t xml:space="preserve"> </w:t>
        </w:r>
        <w:r w:rsidR="00800278">
          <w:rPr>
            <w:sz w:val="20"/>
            <w:szCs w:val="20"/>
          </w:rPr>
          <w:t>Checklists</w:t>
        </w:r>
        <w:r w:rsidR="00800278">
          <w:rPr>
            <w:sz w:val="20"/>
            <w:szCs w:val="20"/>
          </w:rPr>
          <w:tab/>
          <w:t>6</w:t>
        </w:r>
      </w:hyperlink>
    </w:p>
    <w:p w:rsidR="00800278" w:rsidRDefault="00800278" w:rsidP="00800278">
      <w:pPr>
        <w:pStyle w:val="ListParagraph"/>
        <w:numPr>
          <w:ilvl w:val="1"/>
          <w:numId w:val="9"/>
        </w:numPr>
        <w:tabs>
          <w:tab w:val="left" w:pos="2346"/>
          <w:tab w:val="right" w:pos="10305"/>
        </w:tabs>
        <w:kinsoku w:val="0"/>
        <w:overflowPunct w:val="0"/>
        <w:spacing w:before="50"/>
        <w:ind w:left="2345"/>
        <w:rPr>
          <w:sz w:val="20"/>
          <w:szCs w:val="20"/>
        </w:rPr>
      </w:pPr>
      <w:r>
        <w:fldChar w:fldCharType="begin"/>
      </w:r>
      <w:r>
        <w:instrText xml:space="preserve"> HYPERLINK \l "bookmark17" </w:instrText>
      </w:r>
      <w:r>
        <w:fldChar w:fldCharType="separate"/>
      </w:r>
      <w:r>
        <w:rPr>
          <w:sz w:val="20"/>
          <w:szCs w:val="20"/>
        </w:rPr>
        <w:t>Practical skill record</w:t>
      </w:r>
      <w:r w:rsidR="009E24CD">
        <w:rPr>
          <w:sz w:val="20"/>
          <w:szCs w:val="20"/>
        </w:rPr>
        <w:t xml:space="preserve">                                                                                   6</w:t>
      </w:r>
    </w:p>
    <w:p w:rsidR="00800278" w:rsidRDefault="00800278" w:rsidP="00800278">
      <w:pPr>
        <w:pStyle w:val="ListParagraph"/>
        <w:numPr>
          <w:ilvl w:val="1"/>
          <w:numId w:val="9"/>
        </w:numPr>
        <w:tabs>
          <w:tab w:val="left" w:pos="2346"/>
          <w:tab w:val="right" w:pos="10305"/>
        </w:tabs>
        <w:kinsoku w:val="0"/>
        <w:overflowPunct w:val="0"/>
        <w:spacing w:before="50"/>
        <w:ind w:left="2345"/>
        <w:rPr>
          <w:sz w:val="20"/>
          <w:szCs w:val="20"/>
        </w:rPr>
      </w:pPr>
      <w:r>
        <w:rPr>
          <w:sz w:val="20"/>
          <w:szCs w:val="20"/>
        </w:rPr>
        <w:t>Competency assessment tools</w:t>
      </w:r>
      <w:r>
        <w:rPr>
          <w:sz w:val="20"/>
          <w:szCs w:val="20"/>
        </w:rPr>
        <w:tab/>
        <w:t>6</w:t>
      </w:r>
      <w:r>
        <w:rPr>
          <w:sz w:val="20"/>
          <w:szCs w:val="20"/>
        </w:rPr>
        <w:fldChar w:fldCharType="end"/>
      </w:r>
    </w:p>
    <w:p w:rsidR="00800278" w:rsidRDefault="006F372E" w:rsidP="00800278">
      <w:pPr>
        <w:pStyle w:val="ListParagraph"/>
        <w:numPr>
          <w:ilvl w:val="1"/>
          <w:numId w:val="9"/>
        </w:numPr>
        <w:tabs>
          <w:tab w:val="left" w:pos="2350"/>
          <w:tab w:val="right" w:pos="10305"/>
        </w:tabs>
        <w:kinsoku w:val="0"/>
        <w:overflowPunct w:val="0"/>
        <w:spacing w:before="44"/>
        <w:ind w:left="2349" w:hanging="402"/>
        <w:rPr>
          <w:sz w:val="20"/>
          <w:szCs w:val="20"/>
        </w:rPr>
      </w:pPr>
      <w:r>
        <w:rPr>
          <w:sz w:val="20"/>
          <w:szCs w:val="20"/>
        </w:rPr>
        <w:t>Facilitator/assessor guide                                                                           7</w:t>
      </w:r>
    </w:p>
    <w:p w:rsidR="00800278" w:rsidRDefault="00CC0E52" w:rsidP="00800278">
      <w:pPr>
        <w:pStyle w:val="BodyText"/>
        <w:tabs>
          <w:tab w:val="right" w:leader="dot" w:pos="10305"/>
        </w:tabs>
        <w:kinsoku w:val="0"/>
        <w:overflowPunct w:val="0"/>
        <w:spacing w:before="411"/>
        <w:ind w:left="1236"/>
      </w:pPr>
      <w:hyperlink w:anchor="bookmark20" w:history="1">
        <w:r w:rsidR="00800278">
          <w:t>6.0 Knowledge and</w:t>
        </w:r>
        <w:r w:rsidR="00800278">
          <w:rPr>
            <w:spacing w:val="-2"/>
          </w:rPr>
          <w:t xml:space="preserve"> </w:t>
        </w:r>
        <w:r w:rsidR="00800278">
          <w:t>Skill</w:t>
        </w:r>
        <w:r w:rsidR="00800278">
          <w:rPr>
            <w:spacing w:val="1"/>
          </w:rPr>
          <w:t xml:space="preserve"> </w:t>
        </w:r>
        <w:r w:rsidR="00800278">
          <w:t>Requirements</w:t>
        </w:r>
        <w:r w:rsidR="00800278">
          <w:tab/>
          <w:t>7</w:t>
        </w:r>
      </w:hyperlink>
    </w:p>
    <w:p w:rsidR="00800278" w:rsidRDefault="00CC0E52" w:rsidP="00800278">
      <w:pPr>
        <w:pStyle w:val="BodyText"/>
        <w:tabs>
          <w:tab w:val="right" w:pos="10305"/>
        </w:tabs>
        <w:kinsoku w:val="0"/>
        <w:overflowPunct w:val="0"/>
        <w:spacing w:before="169"/>
        <w:ind w:left="1947"/>
      </w:pPr>
      <w:hyperlink w:anchor="bookmark21" w:history="1">
        <w:r w:rsidR="00800278">
          <w:t>Domain 1:</w:t>
        </w:r>
        <w:r w:rsidR="00800278">
          <w:rPr>
            <w:spacing w:val="-6"/>
          </w:rPr>
          <w:t xml:space="preserve"> </w:t>
        </w:r>
        <w:r w:rsidR="00800278">
          <w:t>Patient</w:t>
        </w:r>
        <w:r w:rsidR="00800278">
          <w:rPr>
            <w:spacing w:val="-2"/>
          </w:rPr>
          <w:t xml:space="preserve"> </w:t>
        </w:r>
        <w:r w:rsidR="00800278">
          <w:t>education</w:t>
        </w:r>
        <w:r w:rsidR="00800278">
          <w:tab/>
          <w:t>7</w:t>
        </w:r>
      </w:hyperlink>
    </w:p>
    <w:p w:rsidR="00800278" w:rsidRDefault="00CC0E52" w:rsidP="00800278">
      <w:pPr>
        <w:pStyle w:val="BodyText"/>
        <w:tabs>
          <w:tab w:val="right" w:pos="10305"/>
        </w:tabs>
        <w:kinsoku w:val="0"/>
        <w:overflowPunct w:val="0"/>
        <w:spacing w:before="50"/>
        <w:ind w:left="1947"/>
      </w:pPr>
      <w:hyperlink w:anchor="bookmark23" w:history="1">
        <w:r w:rsidR="00800278">
          <w:t>Domain 2: Nursing review</w:t>
        </w:r>
        <w:r w:rsidR="00800278">
          <w:rPr>
            <w:spacing w:val="-8"/>
          </w:rPr>
          <w:t xml:space="preserve"> </w:t>
        </w:r>
        <w:r w:rsidR="00800278">
          <w:t>and</w:t>
        </w:r>
        <w:r w:rsidR="00800278">
          <w:rPr>
            <w:spacing w:val="-1"/>
          </w:rPr>
          <w:t xml:space="preserve"> </w:t>
        </w:r>
        <w:r w:rsidR="00800278">
          <w:t>assessment</w:t>
        </w:r>
        <w:r w:rsidR="00800278">
          <w:tab/>
          <w:t>8</w:t>
        </w:r>
      </w:hyperlink>
    </w:p>
    <w:p w:rsidR="00800278" w:rsidRDefault="00CC0E52" w:rsidP="00800278">
      <w:pPr>
        <w:pStyle w:val="BodyText"/>
        <w:tabs>
          <w:tab w:val="right" w:pos="10305"/>
        </w:tabs>
        <w:kinsoku w:val="0"/>
        <w:overflowPunct w:val="0"/>
        <w:spacing w:before="45"/>
        <w:ind w:left="1947"/>
      </w:pPr>
      <w:hyperlink w:anchor="bookmark25" w:history="1">
        <w:r w:rsidR="00800278">
          <w:t>Domain 3: Side</w:t>
        </w:r>
        <w:r w:rsidR="00800278">
          <w:rPr>
            <w:spacing w:val="-6"/>
          </w:rPr>
          <w:t xml:space="preserve"> </w:t>
        </w:r>
        <w:r w:rsidR="00800278">
          <w:t>effects management</w:t>
        </w:r>
        <w:r w:rsidR="00800278">
          <w:tab/>
          <w:t>9</w:t>
        </w:r>
      </w:hyperlink>
    </w:p>
    <w:p w:rsidR="00800278" w:rsidRDefault="00800278" w:rsidP="00800278">
      <w:pPr>
        <w:pStyle w:val="BodyText"/>
        <w:tabs>
          <w:tab w:val="right" w:pos="10305"/>
        </w:tabs>
        <w:kinsoku w:val="0"/>
        <w:overflowPunct w:val="0"/>
        <w:spacing w:before="45"/>
        <w:ind w:left="1947"/>
        <w:sectPr w:rsidR="00800278">
          <w:headerReference w:type="default" r:id="rId9"/>
          <w:footerReference w:type="default" r:id="rId10"/>
          <w:pgSz w:w="11910" w:h="16840"/>
          <w:pgMar w:top="920" w:right="260" w:bottom="1160" w:left="180" w:header="537" w:footer="967" w:gutter="0"/>
          <w:pgNumType w:start="2"/>
          <w:cols w:space="720" w:equalWidth="0">
            <w:col w:w="11470"/>
          </w:cols>
          <w:noEndnote/>
        </w:sectPr>
      </w:pPr>
    </w:p>
    <w:p w:rsidR="00800278" w:rsidRDefault="00800278" w:rsidP="00800278">
      <w:pPr>
        <w:pStyle w:val="BodyText"/>
        <w:kinsoku w:val="0"/>
        <w:overflowPunct w:val="0"/>
        <w:spacing w:before="3"/>
        <w:rPr>
          <w:sz w:val="35"/>
          <w:szCs w:val="35"/>
        </w:rPr>
      </w:pPr>
    </w:p>
    <w:p w:rsidR="00800278" w:rsidRDefault="00800278" w:rsidP="002C5C4D">
      <w:pPr>
        <w:pStyle w:val="Heading1"/>
        <w:tabs>
          <w:tab w:val="left" w:pos="1956"/>
        </w:tabs>
        <w:kinsoku w:val="0"/>
        <w:overflowPunct w:val="0"/>
        <w:spacing w:before="1"/>
        <w:ind w:right="1134"/>
        <w:rPr>
          <w:color w:val="53257D"/>
        </w:rPr>
      </w:pPr>
      <w:bookmarkStart w:id="3" w:name="_bookmark8"/>
      <w:bookmarkStart w:id="4" w:name="_bookmark2"/>
      <w:bookmarkEnd w:id="3"/>
      <w:bookmarkEnd w:id="4"/>
      <w:r>
        <w:rPr>
          <w:color w:val="53257D"/>
        </w:rPr>
        <w:t>1.0</w:t>
      </w:r>
      <w:r>
        <w:rPr>
          <w:color w:val="53257D"/>
        </w:rPr>
        <w:tab/>
        <w:t>Introduction</w:t>
      </w:r>
    </w:p>
    <w:p w:rsidR="00800278" w:rsidRPr="005B13E7" w:rsidRDefault="00800278" w:rsidP="002C5C4D">
      <w:pPr>
        <w:spacing w:before="120" w:after="120"/>
        <w:ind w:left="1134" w:right="1134"/>
        <w:rPr>
          <w:sz w:val="20"/>
          <w:szCs w:val="20"/>
        </w:rPr>
      </w:pPr>
      <w:r w:rsidRPr="005B13E7">
        <w:rPr>
          <w:sz w:val="20"/>
          <w:szCs w:val="20"/>
        </w:rPr>
        <w:t>The Radiation Oncology Knowledge and Skills (RONKAS) framework supports nurses working in radiation oncology to develop the necessary knowledge and clinical skills required to safely care for patients receiving radiotherapy.</w:t>
      </w:r>
    </w:p>
    <w:p w:rsidR="00800278" w:rsidRDefault="00800278" w:rsidP="002C5C4D">
      <w:pPr>
        <w:pStyle w:val="BodyText"/>
        <w:kinsoku w:val="0"/>
        <w:overflowPunct w:val="0"/>
        <w:ind w:right="1134"/>
        <w:rPr>
          <w:sz w:val="26"/>
          <w:szCs w:val="26"/>
        </w:rPr>
      </w:pPr>
    </w:p>
    <w:p w:rsidR="00800278" w:rsidRDefault="00800278" w:rsidP="002C5C4D">
      <w:pPr>
        <w:pStyle w:val="Heading1"/>
        <w:numPr>
          <w:ilvl w:val="1"/>
          <w:numId w:val="8"/>
        </w:numPr>
        <w:tabs>
          <w:tab w:val="left" w:pos="1957"/>
        </w:tabs>
        <w:kinsoku w:val="0"/>
        <w:overflowPunct w:val="0"/>
        <w:ind w:right="1134"/>
        <w:rPr>
          <w:color w:val="53257D"/>
        </w:rPr>
      </w:pPr>
      <w:bookmarkStart w:id="5" w:name="_bookmark3"/>
      <w:bookmarkEnd w:id="5"/>
      <w:r>
        <w:rPr>
          <w:color w:val="53257D"/>
        </w:rPr>
        <w:t>Training Responsibilities</w:t>
      </w:r>
    </w:p>
    <w:p w:rsidR="00800278" w:rsidRDefault="00800278" w:rsidP="002C5C4D">
      <w:pPr>
        <w:pStyle w:val="BodyText"/>
        <w:kinsoku w:val="0"/>
        <w:overflowPunct w:val="0"/>
        <w:spacing w:before="10"/>
        <w:ind w:right="1134"/>
        <w:rPr>
          <w:b/>
          <w:bCs/>
          <w:sz w:val="29"/>
          <w:szCs w:val="29"/>
        </w:rPr>
      </w:pPr>
    </w:p>
    <w:p w:rsidR="00800278" w:rsidRDefault="00800278" w:rsidP="002C5C4D">
      <w:pPr>
        <w:pStyle w:val="Heading2"/>
        <w:numPr>
          <w:ilvl w:val="1"/>
          <w:numId w:val="8"/>
        </w:numPr>
        <w:tabs>
          <w:tab w:val="left" w:pos="1751"/>
        </w:tabs>
        <w:kinsoku w:val="0"/>
        <w:overflowPunct w:val="0"/>
        <w:ind w:left="1750" w:right="1134" w:hanging="514"/>
        <w:rPr>
          <w:color w:val="53257D"/>
        </w:rPr>
      </w:pPr>
      <w:bookmarkStart w:id="6" w:name="_bookmark4"/>
      <w:bookmarkEnd w:id="6"/>
      <w:r>
        <w:rPr>
          <w:color w:val="53257D"/>
        </w:rPr>
        <w:t>Learner</w:t>
      </w:r>
      <w:r>
        <w:rPr>
          <w:color w:val="53257D"/>
          <w:spacing w:val="-1"/>
        </w:rPr>
        <w:t xml:space="preserve"> </w:t>
      </w:r>
      <w:r>
        <w:rPr>
          <w:color w:val="53257D"/>
        </w:rPr>
        <w:t>Responsibilities</w:t>
      </w:r>
    </w:p>
    <w:p w:rsidR="00800278" w:rsidRDefault="00800278" w:rsidP="002C5C4D">
      <w:pPr>
        <w:pStyle w:val="BodyText"/>
        <w:kinsoku w:val="0"/>
        <w:overflowPunct w:val="0"/>
        <w:spacing w:before="99" w:line="288" w:lineRule="auto"/>
        <w:ind w:left="1236" w:right="1134"/>
      </w:pPr>
      <w:r>
        <w:t>It is the responsibility of the learner to ensure that all aspects of training are completed within any agreed timeframes determined by the facility.</w:t>
      </w:r>
    </w:p>
    <w:p w:rsidR="00800278" w:rsidRDefault="00800278" w:rsidP="002C5C4D">
      <w:pPr>
        <w:pStyle w:val="BodyText"/>
        <w:kinsoku w:val="0"/>
        <w:overflowPunct w:val="0"/>
        <w:spacing w:before="1"/>
        <w:ind w:right="1134"/>
        <w:rPr>
          <w:sz w:val="30"/>
          <w:szCs w:val="30"/>
        </w:rPr>
      </w:pPr>
    </w:p>
    <w:p w:rsidR="00800278" w:rsidRDefault="00800278" w:rsidP="002C5C4D">
      <w:pPr>
        <w:pStyle w:val="Heading2"/>
        <w:numPr>
          <w:ilvl w:val="1"/>
          <w:numId w:val="8"/>
        </w:numPr>
        <w:tabs>
          <w:tab w:val="left" w:pos="1751"/>
        </w:tabs>
        <w:kinsoku w:val="0"/>
        <w:overflowPunct w:val="0"/>
        <w:ind w:left="1750" w:right="1134" w:hanging="514"/>
        <w:rPr>
          <w:color w:val="53257D"/>
        </w:rPr>
      </w:pPr>
      <w:bookmarkStart w:id="7" w:name="_bookmark5"/>
      <w:bookmarkEnd w:id="7"/>
      <w:r>
        <w:rPr>
          <w:color w:val="53257D"/>
        </w:rPr>
        <w:t>Facilitator Responsibilities</w:t>
      </w:r>
    </w:p>
    <w:p w:rsidR="00800278" w:rsidRDefault="00800278" w:rsidP="002C5C4D">
      <w:pPr>
        <w:pStyle w:val="BodyText"/>
        <w:kinsoku w:val="0"/>
        <w:overflowPunct w:val="0"/>
        <w:spacing w:before="99" w:line="288" w:lineRule="auto"/>
        <w:ind w:left="1236" w:right="1134"/>
      </w:pPr>
      <w:r>
        <w:t>It is the responsibility of the facilitator (e.g. educator, manager, director) to ensure that learners are supported throughout the training process and are assessed against the standardised skills assessments provided by this framework.</w:t>
      </w:r>
    </w:p>
    <w:p w:rsidR="00800278" w:rsidRDefault="00800278" w:rsidP="002C5C4D">
      <w:pPr>
        <w:pStyle w:val="BodyText"/>
        <w:kinsoku w:val="0"/>
        <w:overflowPunct w:val="0"/>
        <w:spacing w:before="9"/>
        <w:ind w:right="1134"/>
        <w:rPr>
          <w:sz w:val="29"/>
          <w:szCs w:val="29"/>
        </w:rPr>
      </w:pPr>
    </w:p>
    <w:p w:rsidR="00800278" w:rsidRDefault="00800278" w:rsidP="002C5C4D">
      <w:pPr>
        <w:pStyle w:val="Heading2"/>
        <w:numPr>
          <w:ilvl w:val="1"/>
          <w:numId w:val="8"/>
        </w:numPr>
        <w:tabs>
          <w:tab w:val="left" w:pos="1751"/>
        </w:tabs>
        <w:kinsoku w:val="0"/>
        <w:overflowPunct w:val="0"/>
        <w:ind w:left="1750" w:right="1134" w:hanging="514"/>
        <w:rPr>
          <w:color w:val="53257D"/>
        </w:rPr>
      </w:pPr>
      <w:bookmarkStart w:id="8" w:name="_bookmark6"/>
      <w:bookmarkEnd w:id="8"/>
      <w:r>
        <w:rPr>
          <w:color w:val="53257D"/>
        </w:rPr>
        <w:t>Facility Responsibilities</w:t>
      </w:r>
    </w:p>
    <w:p w:rsidR="00800278" w:rsidRDefault="00800278" w:rsidP="002C5C4D">
      <w:pPr>
        <w:pStyle w:val="BodyText"/>
        <w:kinsoku w:val="0"/>
        <w:overflowPunct w:val="0"/>
        <w:spacing w:before="100" w:line="288" w:lineRule="auto"/>
        <w:ind w:left="1236" w:right="1134"/>
      </w:pPr>
      <w:r>
        <w:t>Facilities are responsible for overseeing all training and assessment responsibilities which pertain to this document.</w:t>
      </w:r>
    </w:p>
    <w:p w:rsidR="00800278" w:rsidRDefault="00800278" w:rsidP="002C5C4D">
      <w:pPr>
        <w:pStyle w:val="BodyText"/>
        <w:kinsoku w:val="0"/>
        <w:overflowPunct w:val="0"/>
        <w:spacing w:before="4"/>
        <w:ind w:right="1134"/>
        <w:rPr>
          <w:sz w:val="26"/>
          <w:szCs w:val="26"/>
        </w:rPr>
      </w:pPr>
    </w:p>
    <w:p w:rsidR="00800278" w:rsidRDefault="00800278" w:rsidP="002C5C4D">
      <w:pPr>
        <w:pStyle w:val="Heading1"/>
        <w:numPr>
          <w:ilvl w:val="1"/>
          <w:numId w:val="7"/>
        </w:numPr>
        <w:tabs>
          <w:tab w:val="left" w:pos="1827"/>
        </w:tabs>
        <w:kinsoku w:val="0"/>
        <w:overflowPunct w:val="0"/>
        <w:ind w:right="1134"/>
        <w:rPr>
          <w:color w:val="53257D"/>
        </w:rPr>
      </w:pPr>
      <w:bookmarkStart w:id="9" w:name="_bookmark7"/>
      <w:bookmarkEnd w:id="9"/>
      <w:r>
        <w:rPr>
          <w:color w:val="53257D"/>
        </w:rPr>
        <w:t>Structure</w:t>
      </w:r>
    </w:p>
    <w:p w:rsidR="00800278" w:rsidRDefault="00800278" w:rsidP="002C5C4D">
      <w:pPr>
        <w:pStyle w:val="BodyText"/>
        <w:kinsoku w:val="0"/>
        <w:overflowPunct w:val="0"/>
        <w:spacing w:before="81" w:line="290" w:lineRule="auto"/>
        <w:ind w:left="1236" w:right="1134"/>
      </w:pPr>
      <w:r>
        <w:t>The framework incorporates 6 site specific assessment areas in which knowledge and skills are focussed:</w:t>
      </w:r>
    </w:p>
    <w:p w:rsidR="00800278" w:rsidRDefault="00800278" w:rsidP="002C5C4D">
      <w:pPr>
        <w:pStyle w:val="ListParagraph"/>
        <w:numPr>
          <w:ilvl w:val="2"/>
          <w:numId w:val="7"/>
        </w:numPr>
        <w:tabs>
          <w:tab w:val="left" w:pos="1957"/>
        </w:tabs>
        <w:kinsoku w:val="0"/>
        <w:overflowPunct w:val="0"/>
        <w:spacing w:line="238" w:lineRule="exact"/>
        <w:ind w:right="1134"/>
        <w:rPr>
          <w:sz w:val="20"/>
          <w:szCs w:val="20"/>
        </w:rPr>
      </w:pPr>
      <w:r>
        <w:rPr>
          <w:sz w:val="20"/>
          <w:szCs w:val="20"/>
        </w:rPr>
        <w:t>Central Nervous System (CNS), Head and</w:t>
      </w:r>
      <w:r>
        <w:rPr>
          <w:spacing w:val="-17"/>
          <w:sz w:val="20"/>
          <w:szCs w:val="20"/>
        </w:rPr>
        <w:t xml:space="preserve"> </w:t>
      </w:r>
      <w:r>
        <w:rPr>
          <w:sz w:val="20"/>
          <w:szCs w:val="20"/>
        </w:rPr>
        <w:t>Neck</w:t>
      </w:r>
    </w:p>
    <w:p w:rsidR="00800278" w:rsidRDefault="00800278" w:rsidP="002C5C4D">
      <w:pPr>
        <w:pStyle w:val="ListParagraph"/>
        <w:numPr>
          <w:ilvl w:val="3"/>
          <w:numId w:val="7"/>
        </w:numPr>
        <w:tabs>
          <w:tab w:val="left" w:pos="2677"/>
        </w:tabs>
        <w:kinsoku w:val="0"/>
        <w:overflowPunct w:val="0"/>
        <w:spacing w:line="253" w:lineRule="exact"/>
        <w:ind w:right="1134"/>
        <w:rPr>
          <w:sz w:val="20"/>
          <w:szCs w:val="20"/>
        </w:rPr>
      </w:pPr>
      <w:r>
        <w:rPr>
          <w:sz w:val="20"/>
          <w:szCs w:val="20"/>
        </w:rPr>
        <w:t>Brain</w:t>
      </w:r>
    </w:p>
    <w:p w:rsidR="00800278" w:rsidRDefault="00800278" w:rsidP="002C5C4D">
      <w:pPr>
        <w:pStyle w:val="ListParagraph"/>
        <w:numPr>
          <w:ilvl w:val="3"/>
          <w:numId w:val="7"/>
        </w:numPr>
        <w:tabs>
          <w:tab w:val="left" w:pos="2677"/>
        </w:tabs>
        <w:kinsoku w:val="0"/>
        <w:overflowPunct w:val="0"/>
        <w:spacing w:line="242" w:lineRule="exact"/>
        <w:ind w:right="1134"/>
        <w:rPr>
          <w:sz w:val="20"/>
          <w:szCs w:val="20"/>
        </w:rPr>
      </w:pPr>
      <w:r>
        <w:rPr>
          <w:sz w:val="20"/>
          <w:szCs w:val="20"/>
        </w:rPr>
        <w:t>Head and</w:t>
      </w:r>
      <w:r>
        <w:rPr>
          <w:spacing w:val="-1"/>
          <w:sz w:val="20"/>
          <w:szCs w:val="20"/>
        </w:rPr>
        <w:t xml:space="preserve"> </w:t>
      </w:r>
      <w:r>
        <w:rPr>
          <w:sz w:val="20"/>
          <w:szCs w:val="20"/>
        </w:rPr>
        <w:t>Neck</w:t>
      </w:r>
    </w:p>
    <w:p w:rsidR="00800278" w:rsidRDefault="00800278" w:rsidP="002C5C4D">
      <w:pPr>
        <w:pStyle w:val="ListParagraph"/>
        <w:numPr>
          <w:ilvl w:val="2"/>
          <w:numId w:val="7"/>
        </w:numPr>
        <w:tabs>
          <w:tab w:val="left" w:pos="1957"/>
        </w:tabs>
        <w:kinsoku w:val="0"/>
        <w:overflowPunct w:val="0"/>
        <w:spacing w:line="234" w:lineRule="exact"/>
        <w:ind w:right="1134"/>
        <w:rPr>
          <w:sz w:val="20"/>
          <w:szCs w:val="20"/>
        </w:rPr>
      </w:pPr>
      <w:r>
        <w:rPr>
          <w:sz w:val="20"/>
          <w:szCs w:val="20"/>
        </w:rPr>
        <w:t>Thorax and</w:t>
      </w:r>
      <w:r>
        <w:rPr>
          <w:spacing w:val="-8"/>
          <w:sz w:val="20"/>
          <w:szCs w:val="20"/>
        </w:rPr>
        <w:t xml:space="preserve"> </w:t>
      </w:r>
      <w:r>
        <w:rPr>
          <w:sz w:val="20"/>
          <w:szCs w:val="20"/>
        </w:rPr>
        <w:t>abdomen</w:t>
      </w:r>
    </w:p>
    <w:p w:rsidR="00800278" w:rsidRDefault="00800278" w:rsidP="002C5C4D">
      <w:pPr>
        <w:pStyle w:val="ListParagraph"/>
        <w:numPr>
          <w:ilvl w:val="3"/>
          <w:numId w:val="7"/>
        </w:numPr>
        <w:tabs>
          <w:tab w:val="left" w:pos="2677"/>
        </w:tabs>
        <w:kinsoku w:val="0"/>
        <w:overflowPunct w:val="0"/>
        <w:spacing w:line="253" w:lineRule="exact"/>
        <w:ind w:right="1134"/>
        <w:rPr>
          <w:sz w:val="20"/>
          <w:szCs w:val="20"/>
        </w:rPr>
      </w:pPr>
      <w:r>
        <w:rPr>
          <w:sz w:val="20"/>
          <w:szCs w:val="20"/>
        </w:rPr>
        <w:t>Breast</w:t>
      </w:r>
    </w:p>
    <w:p w:rsidR="00800278" w:rsidRDefault="00800278" w:rsidP="002C5C4D">
      <w:pPr>
        <w:pStyle w:val="ListParagraph"/>
        <w:numPr>
          <w:ilvl w:val="3"/>
          <w:numId w:val="7"/>
        </w:numPr>
        <w:tabs>
          <w:tab w:val="left" w:pos="2677"/>
        </w:tabs>
        <w:kinsoku w:val="0"/>
        <w:overflowPunct w:val="0"/>
        <w:spacing w:line="243" w:lineRule="exact"/>
        <w:ind w:right="1134"/>
        <w:rPr>
          <w:sz w:val="20"/>
          <w:szCs w:val="20"/>
        </w:rPr>
      </w:pPr>
      <w:r>
        <w:rPr>
          <w:sz w:val="20"/>
          <w:szCs w:val="20"/>
        </w:rPr>
        <w:t>Chest</w:t>
      </w:r>
    </w:p>
    <w:p w:rsidR="00800278" w:rsidRDefault="00800278" w:rsidP="002C5C4D">
      <w:pPr>
        <w:pStyle w:val="ListParagraph"/>
        <w:numPr>
          <w:ilvl w:val="3"/>
          <w:numId w:val="7"/>
        </w:numPr>
        <w:tabs>
          <w:tab w:val="left" w:pos="2677"/>
        </w:tabs>
        <w:kinsoku w:val="0"/>
        <w:overflowPunct w:val="0"/>
        <w:spacing w:line="243" w:lineRule="exact"/>
        <w:ind w:right="1134"/>
        <w:rPr>
          <w:sz w:val="20"/>
          <w:szCs w:val="20"/>
        </w:rPr>
      </w:pPr>
      <w:r>
        <w:rPr>
          <w:sz w:val="20"/>
          <w:szCs w:val="20"/>
        </w:rPr>
        <w:t>Upper Gastrointestinal</w:t>
      </w:r>
      <w:r>
        <w:rPr>
          <w:spacing w:val="-5"/>
          <w:sz w:val="20"/>
          <w:szCs w:val="20"/>
        </w:rPr>
        <w:t xml:space="preserve"> </w:t>
      </w:r>
      <w:r>
        <w:rPr>
          <w:sz w:val="20"/>
          <w:szCs w:val="20"/>
        </w:rPr>
        <w:t>(GI)</w:t>
      </w:r>
    </w:p>
    <w:p w:rsidR="00800278" w:rsidRDefault="00800278" w:rsidP="002C5C4D">
      <w:pPr>
        <w:pStyle w:val="ListParagraph"/>
        <w:numPr>
          <w:ilvl w:val="2"/>
          <w:numId w:val="7"/>
        </w:numPr>
        <w:tabs>
          <w:tab w:val="left" w:pos="1957"/>
        </w:tabs>
        <w:kinsoku w:val="0"/>
        <w:overflowPunct w:val="0"/>
        <w:spacing w:line="237" w:lineRule="exact"/>
        <w:ind w:right="1134"/>
        <w:rPr>
          <w:sz w:val="20"/>
          <w:szCs w:val="20"/>
        </w:rPr>
      </w:pPr>
      <w:r>
        <w:rPr>
          <w:sz w:val="20"/>
          <w:szCs w:val="20"/>
        </w:rPr>
        <w:t>Pelvis</w:t>
      </w:r>
    </w:p>
    <w:p w:rsidR="00800278" w:rsidRDefault="00800278" w:rsidP="002C5C4D">
      <w:pPr>
        <w:pStyle w:val="ListParagraph"/>
        <w:numPr>
          <w:ilvl w:val="3"/>
          <w:numId w:val="7"/>
        </w:numPr>
        <w:tabs>
          <w:tab w:val="left" w:pos="2677"/>
        </w:tabs>
        <w:kinsoku w:val="0"/>
        <w:overflowPunct w:val="0"/>
        <w:spacing w:line="250" w:lineRule="exact"/>
        <w:ind w:right="1134"/>
        <w:rPr>
          <w:sz w:val="20"/>
          <w:szCs w:val="20"/>
        </w:rPr>
      </w:pPr>
      <w:r>
        <w:rPr>
          <w:sz w:val="20"/>
          <w:szCs w:val="20"/>
        </w:rPr>
        <w:t>Genitourinary</w:t>
      </w:r>
    </w:p>
    <w:p w:rsidR="00800278" w:rsidRDefault="00800278" w:rsidP="002C5C4D">
      <w:pPr>
        <w:pStyle w:val="ListParagraph"/>
        <w:numPr>
          <w:ilvl w:val="3"/>
          <w:numId w:val="7"/>
        </w:numPr>
        <w:tabs>
          <w:tab w:val="left" w:pos="2677"/>
        </w:tabs>
        <w:kinsoku w:val="0"/>
        <w:overflowPunct w:val="0"/>
        <w:spacing w:line="242" w:lineRule="exact"/>
        <w:ind w:right="1134"/>
        <w:rPr>
          <w:sz w:val="20"/>
          <w:szCs w:val="20"/>
        </w:rPr>
      </w:pPr>
      <w:r>
        <w:rPr>
          <w:sz w:val="20"/>
          <w:szCs w:val="20"/>
        </w:rPr>
        <w:t>Gynaecological</w:t>
      </w:r>
    </w:p>
    <w:p w:rsidR="00800278" w:rsidRDefault="00800278" w:rsidP="002C5C4D">
      <w:pPr>
        <w:pStyle w:val="ListParagraph"/>
        <w:numPr>
          <w:ilvl w:val="3"/>
          <w:numId w:val="7"/>
        </w:numPr>
        <w:tabs>
          <w:tab w:val="left" w:pos="2677"/>
        </w:tabs>
        <w:kinsoku w:val="0"/>
        <w:overflowPunct w:val="0"/>
        <w:spacing w:line="242" w:lineRule="exact"/>
        <w:ind w:right="1134"/>
        <w:rPr>
          <w:sz w:val="20"/>
          <w:szCs w:val="20"/>
        </w:rPr>
      </w:pPr>
      <w:r>
        <w:rPr>
          <w:sz w:val="20"/>
          <w:szCs w:val="20"/>
        </w:rPr>
        <w:t>Colorectal and</w:t>
      </w:r>
      <w:r>
        <w:rPr>
          <w:spacing w:val="-1"/>
          <w:sz w:val="20"/>
          <w:szCs w:val="20"/>
        </w:rPr>
        <w:t xml:space="preserve"> </w:t>
      </w:r>
      <w:r>
        <w:rPr>
          <w:sz w:val="20"/>
          <w:szCs w:val="20"/>
        </w:rPr>
        <w:t>Anal</w:t>
      </w:r>
    </w:p>
    <w:p w:rsidR="00800278" w:rsidRDefault="00800278" w:rsidP="002C5C4D">
      <w:pPr>
        <w:pStyle w:val="ListParagraph"/>
        <w:numPr>
          <w:ilvl w:val="2"/>
          <w:numId w:val="7"/>
        </w:numPr>
        <w:tabs>
          <w:tab w:val="left" w:pos="1957"/>
        </w:tabs>
        <w:kinsoku w:val="0"/>
        <w:overflowPunct w:val="0"/>
        <w:spacing w:line="234" w:lineRule="exact"/>
        <w:ind w:right="1134"/>
        <w:rPr>
          <w:sz w:val="20"/>
          <w:szCs w:val="20"/>
        </w:rPr>
      </w:pPr>
      <w:r>
        <w:rPr>
          <w:sz w:val="20"/>
          <w:szCs w:val="20"/>
        </w:rPr>
        <w:t>Extremity</w:t>
      </w:r>
    </w:p>
    <w:p w:rsidR="00800278" w:rsidRDefault="00800278" w:rsidP="002C5C4D">
      <w:pPr>
        <w:pStyle w:val="ListParagraph"/>
        <w:numPr>
          <w:ilvl w:val="2"/>
          <w:numId w:val="7"/>
        </w:numPr>
        <w:tabs>
          <w:tab w:val="left" w:pos="1957"/>
        </w:tabs>
        <w:kinsoku w:val="0"/>
        <w:overflowPunct w:val="0"/>
        <w:ind w:right="1134"/>
        <w:rPr>
          <w:sz w:val="20"/>
          <w:szCs w:val="20"/>
        </w:rPr>
      </w:pPr>
      <w:r>
        <w:rPr>
          <w:sz w:val="20"/>
          <w:szCs w:val="20"/>
        </w:rPr>
        <w:t>Skin</w:t>
      </w:r>
    </w:p>
    <w:p w:rsidR="00800278" w:rsidRDefault="00800278" w:rsidP="002C5C4D">
      <w:pPr>
        <w:pStyle w:val="ListParagraph"/>
        <w:numPr>
          <w:ilvl w:val="2"/>
          <w:numId w:val="7"/>
        </w:numPr>
        <w:tabs>
          <w:tab w:val="left" w:pos="1957"/>
        </w:tabs>
        <w:kinsoku w:val="0"/>
        <w:overflowPunct w:val="0"/>
        <w:ind w:right="1134"/>
        <w:rPr>
          <w:sz w:val="20"/>
          <w:szCs w:val="20"/>
        </w:rPr>
      </w:pPr>
      <w:r>
        <w:rPr>
          <w:sz w:val="20"/>
          <w:szCs w:val="20"/>
        </w:rPr>
        <w:t>Palliative</w:t>
      </w:r>
    </w:p>
    <w:p w:rsidR="00800278" w:rsidRDefault="00800278" w:rsidP="002C5C4D">
      <w:pPr>
        <w:pStyle w:val="BodyText"/>
        <w:kinsoku w:val="0"/>
        <w:overflowPunct w:val="0"/>
        <w:spacing w:before="8"/>
        <w:ind w:right="1134"/>
        <w:rPr>
          <w:sz w:val="23"/>
          <w:szCs w:val="23"/>
        </w:rPr>
      </w:pPr>
    </w:p>
    <w:p w:rsidR="00800278" w:rsidRDefault="00800278" w:rsidP="002C5C4D">
      <w:pPr>
        <w:pStyle w:val="BodyText"/>
        <w:kinsoku w:val="0"/>
        <w:overflowPunct w:val="0"/>
        <w:spacing w:line="288" w:lineRule="auto"/>
        <w:ind w:left="1236" w:right="1134"/>
        <w:rPr>
          <w:color w:val="000000"/>
        </w:rPr>
      </w:pPr>
      <w:r>
        <w:t xml:space="preserve">For each site, a combination of appropriate </w:t>
      </w:r>
      <w:r w:rsidRPr="0051795E">
        <w:t>resources and tools</w:t>
      </w:r>
      <w:r>
        <w:rPr>
          <w:color w:val="0000FF"/>
        </w:rPr>
        <w:t xml:space="preserve"> </w:t>
      </w:r>
      <w:r>
        <w:rPr>
          <w:color w:val="000000"/>
        </w:rPr>
        <w:t>may be utilised in order to assist the learner in reaching the required knowledge and skill standards. Resources and reference material selection is at the discretion of the facilitator and the institutional</w:t>
      </w:r>
    </w:p>
    <w:p w:rsidR="00800278" w:rsidRDefault="00800278" w:rsidP="002C5C4D">
      <w:pPr>
        <w:pStyle w:val="BodyText"/>
        <w:kinsoku w:val="0"/>
        <w:overflowPunct w:val="0"/>
        <w:spacing w:line="288" w:lineRule="auto"/>
        <w:ind w:left="1236" w:right="1134"/>
        <w:rPr>
          <w:color w:val="000000"/>
        </w:rPr>
        <w:sectPr w:rsidR="00800278">
          <w:pgSz w:w="11910" w:h="16840"/>
          <w:pgMar w:top="920" w:right="260" w:bottom="1160" w:left="180" w:header="537" w:footer="967" w:gutter="0"/>
          <w:cols w:space="720"/>
          <w:noEndnote/>
        </w:sectPr>
      </w:pPr>
    </w:p>
    <w:p w:rsidR="00800278" w:rsidRDefault="00800278" w:rsidP="002C5C4D">
      <w:pPr>
        <w:pStyle w:val="BodyText"/>
        <w:kinsoku w:val="0"/>
        <w:overflowPunct w:val="0"/>
        <w:spacing w:before="8"/>
        <w:ind w:right="1134"/>
        <w:rPr>
          <w:sz w:val="25"/>
          <w:szCs w:val="25"/>
        </w:rPr>
      </w:pPr>
    </w:p>
    <w:p w:rsidR="00800278" w:rsidRDefault="00800278" w:rsidP="002C5C4D">
      <w:pPr>
        <w:pStyle w:val="BodyText"/>
        <w:kinsoku w:val="0"/>
        <w:overflowPunct w:val="0"/>
        <w:spacing w:before="102" w:line="283" w:lineRule="auto"/>
        <w:ind w:left="1236" w:right="1134"/>
      </w:pPr>
      <w:bookmarkStart w:id="10" w:name="_bookmark10"/>
      <w:bookmarkEnd w:id="10"/>
      <w:r>
        <w:t>or departmental model of care. Resource and tool selection should be tailored to fit with the training needs and local context of the learner.</w:t>
      </w:r>
    </w:p>
    <w:p w:rsidR="00800278" w:rsidRDefault="00800278" w:rsidP="002C5C4D">
      <w:pPr>
        <w:pStyle w:val="BodyText"/>
        <w:kinsoku w:val="0"/>
        <w:overflowPunct w:val="0"/>
        <w:spacing w:before="3"/>
        <w:ind w:right="1134"/>
      </w:pPr>
    </w:p>
    <w:p w:rsidR="00800278" w:rsidRDefault="00800278" w:rsidP="002C5C4D">
      <w:pPr>
        <w:pStyle w:val="BodyText"/>
        <w:kinsoku w:val="0"/>
        <w:overflowPunct w:val="0"/>
        <w:spacing w:before="1" w:line="290" w:lineRule="auto"/>
        <w:ind w:left="1236" w:right="1134"/>
      </w:pPr>
      <w:r>
        <w:t>Learners are required to undergo knowledge and skills based assessments for each site specific area prior to being signed off.</w:t>
      </w:r>
    </w:p>
    <w:p w:rsidR="00800278" w:rsidRDefault="00800278" w:rsidP="002C5C4D">
      <w:pPr>
        <w:pStyle w:val="BodyText"/>
        <w:kinsoku w:val="0"/>
        <w:overflowPunct w:val="0"/>
        <w:spacing w:before="6"/>
        <w:ind w:right="1134"/>
        <w:rPr>
          <w:sz w:val="19"/>
          <w:szCs w:val="19"/>
        </w:rPr>
      </w:pPr>
    </w:p>
    <w:p w:rsidR="00800278" w:rsidRDefault="00800278" w:rsidP="002C5C4D">
      <w:pPr>
        <w:pStyle w:val="BodyText"/>
        <w:kinsoku w:val="0"/>
        <w:overflowPunct w:val="0"/>
        <w:spacing w:before="1"/>
        <w:ind w:left="1236" w:right="1134"/>
      </w:pPr>
      <w:r>
        <w:t>Assessments include:</w:t>
      </w:r>
    </w:p>
    <w:p w:rsidR="00800278" w:rsidRDefault="00800278" w:rsidP="002C5C4D">
      <w:pPr>
        <w:pStyle w:val="ListParagraph"/>
        <w:numPr>
          <w:ilvl w:val="0"/>
          <w:numId w:val="6"/>
        </w:numPr>
        <w:tabs>
          <w:tab w:val="left" w:pos="1957"/>
        </w:tabs>
        <w:kinsoku w:val="0"/>
        <w:overflowPunct w:val="0"/>
        <w:spacing w:before="45"/>
        <w:ind w:right="1134"/>
        <w:rPr>
          <w:sz w:val="20"/>
          <w:szCs w:val="20"/>
        </w:rPr>
      </w:pPr>
      <w:r>
        <w:rPr>
          <w:sz w:val="20"/>
          <w:szCs w:val="20"/>
        </w:rPr>
        <w:t xml:space="preserve">agreement </w:t>
      </w:r>
      <w:r>
        <w:rPr>
          <w:spacing w:val="-3"/>
          <w:sz w:val="20"/>
          <w:szCs w:val="20"/>
        </w:rPr>
        <w:t xml:space="preserve">that </w:t>
      </w:r>
      <w:r>
        <w:rPr>
          <w:sz w:val="20"/>
          <w:szCs w:val="20"/>
        </w:rPr>
        <w:t>learning outcomes associated with each area have been</w:t>
      </w:r>
      <w:r>
        <w:rPr>
          <w:spacing w:val="-4"/>
          <w:sz w:val="20"/>
          <w:szCs w:val="20"/>
        </w:rPr>
        <w:t xml:space="preserve"> </w:t>
      </w:r>
      <w:r>
        <w:rPr>
          <w:sz w:val="20"/>
          <w:szCs w:val="20"/>
        </w:rPr>
        <w:t>met</w:t>
      </w:r>
    </w:p>
    <w:p w:rsidR="00800278" w:rsidRDefault="00800278" w:rsidP="002C5C4D">
      <w:pPr>
        <w:pStyle w:val="ListParagraph"/>
        <w:numPr>
          <w:ilvl w:val="0"/>
          <w:numId w:val="6"/>
        </w:numPr>
        <w:tabs>
          <w:tab w:val="left" w:pos="1957"/>
        </w:tabs>
        <w:kinsoku w:val="0"/>
        <w:overflowPunct w:val="0"/>
        <w:spacing w:before="1"/>
        <w:ind w:right="1134"/>
        <w:rPr>
          <w:sz w:val="20"/>
          <w:szCs w:val="20"/>
        </w:rPr>
      </w:pPr>
      <w:r>
        <w:rPr>
          <w:sz w:val="20"/>
          <w:szCs w:val="20"/>
        </w:rPr>
        <w:t xml:space="preserve">satisfactory completion of all skills assessments associated </w:t>
      </w:r>
      <w:r>
        <w:rPr>
          <w:spacing w:val="-3"/>
          <w:sz w:val="20"/>
          <w:szCs w:val="20"/>
        </w:rPr>
        <w:t xml:space="preserve">with </w:t>
      </w:r>
      <w:r>
        <w:rPr>
          <w:sz w:val="20"/>
          <w:szCs w:val="20"/>
        </w:rPr>
        <w:t>each</w:t>
      </w:r>
      <w:r>
        <w:rPr>
          <w:spacing w:val="-1"/>
          <w:sz w:val="20"/>
          <w:szCs w:val="20"/>
        </w:rPr>
        <w:t xml:space="preserve"> </w:t>
      </w:r>
      <w:r>
        <w:rPr>
          <w:sz w:val="20"/>
          <w:szCs w:val="20"/>
        </w:rPr>
        <w:t>area</w:t>
      </w:r>
    </w:p>
    <w:p w:rsidR="00800278" w:rsidRDefault="00800278" w:rsidP="002C5C4D">
      <w:pPr>
        <w:pStyle w:val="BodyText"/>
        <w:kinsoku w:val="0"/>
        <w:overflowPunct w:val="0"/>
        <w:spacing w:before="11"/>
        <w:ind w:right="1134"/>
        <w:rPr>
          <w:sz w:val="19"/>
          <w:szCs w:val="19"/>
        </w:rPr>
      </w:pPr>
    </w:p>
    <w:p w:rsidR="00800278" w:rsidRDefault="00800278" w:rsidP="002C5C4D">
      <w:pPr>
        <w:pStyle w:val="BodyText"/>
        <w:kinsoku w:val="0"/>
        <w:overflowPunct w:val="0"/>
        <w:spacing w:before="1" w:line="288" w:lineRule="auto"/>
        <w:ind w:left="1236" w:right="1134"/>
      </w:pPr>
      <w:r>
        <w:t>It is understood that case mix will vary between facilities and therefore it is the role of the facility to determine which site specific areas require completion.</w:t>
      </w:r>
    </w:p>
    <w:p w:rsidR="00800278" w:rsidRDefault="00800278" w:rsidP="002C5C4D">
      <w:pPr>
        <w:pStyle w:val="BodyText"/>
        <w:kinsoku w:val="0"/>
        <w:overflowPunct w:val="0"/>
        <w:spacing w:before="11"/>
        <w:ind w:right="1134"/>
        <w:rPr>
          <w:sz w:val="19"/>
          <w:szCs w:val="19"/>
        </w:rPr>
      </w:pPr>
    </w:p>
    <w:p w:rsidR="00800278" w:rsidRDefault="00800278" w:rsidP="002C5C4D">
      <w:pPr>
        <w:pStyle w:val="BodyText"/>
        <w:kinsoku w:val="0"/>
        <w:overflowPunct w:val="0"/>
        <w:ind w:left="1236" w:right="1134"/>
      </w:pPr>
      <w:r>
        <w:t>The following is a visual representation of the framework structure.</w:t>
      </w:r>
    </w:p>
    <w:p w:rsidR="00800278" w:rsidRDefault="00800278" w:rsidP="002C5C4D">
      <w:pPr>
        <w:pStyle w:val="BodyText"/>
        <w:kinsoku w:val="0"/>
        <w:overflowPunct w:val="0"/>
        <w:spacing w:before="3"/>
        <w:ind w:right="1134"/>
        <w:rPr>
          <w:sz w:val="25"/>
          <w:szCs w:val="25"/>
        </w:rPr>
      </w:pPr>
      <w:r>
        <w:rPr>
          <w:noProof/>
        </w:rPr>
        <mc:AlternateContent>
          <mc:Choice Requires="wps">
            <w:drawing>
              <wp:anchor distT="0" distB="0" distL="0" distR="0" simplePos="0" relativeHeight="251661312" behindDoc="0" locked="0" layoutInCell="0" allowOverlap="1">
                <wp:simplePos x="0" y="0"/>
                <wp:positionH relativeFrom="page">
                  <wp:posOffset>925195</wp:posOffset>
                </wp:positionH>
                <wp:positionV relativeFrom="paragraph">
                  <wp:posOffset>220345</wp:posOffset>
                </wp:positionV>
                <wp:extent cx="5715000" cy="3517900"/>
                <wp:effectExtent l="127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3517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0278" w:rsidRDefault="00701E4D" w:rsidP="00800278">
                            <w:pPr>
                              <w:widowControl/>
                              <w:autoSpaceDE/>
                              <w:autoSpaceDN/>
                              <w:adjustRightInd/>
                              <w:spacing w:line="5540" w:lineRule="atLeast"/>
                              <w:rPr>
                                <w:rFonts w:ascii="Times New Roman" w:hAnsi="Times New Roman" w:cs="Times New Roman"/>
                                <w:sz w:val="24"/>
                                <w:szCs w:val="24"/>
                              </w:rPr>
                            </w:pPr>
                            <w:r>
                              <w:rPr>
                                <w:noProof/>
                              </w:rPr>
                              <w:drawing>
                                <wp:inline distT="0" distB="0" distL="0" distR="0" wp14:anchorId="48057686" wp14:editId="09E838E9">
                                  <wp:extent cx="5616575" cy="3517900"/>
                                  <wp:effectExtent l="0" t="0" r="317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16575" cy="3517900"/>
                                          </a:xfrm>
                                          <a:prstGeom prst="rect">
                                            <a:avLst/>
                                          </a:prstGeom>
                                        </pic:spPr>
                                      </pic:pic>
                                    </a:graphicData>
                                  </a:graphic>
                                </wp:inline>
                              </w:drawing>
                            </w:r>
                          </w:p>
                          <w:p w:rsidR="00800278" w:rsidRDefault="00800278" w:rsidP="00800278">
                            <w:pPr>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8" style="position:absolute;margin-left:72.85pt;margin-top:17.35pt;width:450pt;height:277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" o:allowincell="f" filled="f" stroked="f">
                <v:textbox inset="0,0,0,0">
                  <w:txbxContent>
                    <w:p w:rsidR="00800278" w:rsidRDefault="00701E4D" w:rsidP="00800278">
                      <w:pPr>
                        <w:widowControl/>
                        <w:autoSpaceDE/>
                        <w:autoSpaceDN/>
                        <w:adjustRightInd/>
                        <w:spacing w:line="5540" w:lineRule="atLeast"/>
                        <w:rPr>
                          <w:rFonts w:ascii="Times New Roman" w:hAnsi="Times New Roman" w:cs="Times New Roman"/>
                          <w:sz w:val="24"/>
                          <w:szCs w:val="24"/>
                        </w:rPr>
                      </w:pPr>
                      <w:r>
                        <w:rPr>
                          <w:noProof/>
                        </w:rPr>
                        <w:drawing>
                          <wp:inline distT="0" distB="0" distL="0" distR="0" wp14:anchorId="48057686" wp14:editId="09E838E9">
                            <wp:extent cx="5616575" cy="3517900"/>
                            <wp:effectExtent l="0" t="0" r="317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16575" cy="3517900"/>
                                    </a:xfrm>
                                    <a:prstGeom prst="rect">
                                      <a:avLst/>
                                    </a:prstGeom>
                                  </pic:spPr>
                                </pic:pic>
                              </a:graphicData>
                            </a:graphic>
                          </wp:inline>
                        </w:drawing>
                      </w:r>
                    </w:p>
                    <w:p w:rsidR="00800278" w:rsidRDefault="00800278" w:rsidP="00800278">
                      <w:pPr>
                        <w:rPr>
                          <w:rFonts w:ascii="Times New Roman" w:hAnsi="Times New Roman" w:cs="Times New Roman"/>
                          <w:sz w:val="24"/>
                          <w:szCs w:val="24"/>
                        </w:rPr>
                      </w:pPr>
                    </w:p>
                  </w:txbxContent>
                </v:textbox>
                <w10:wrap type="topAndBottom" anchorx="page"/>
              </v:rect>
            </w:pict>
          </mc:Fallback>
        </mc:AlternateContent>
      </w:r>
    </w:p>
    <w:p w:rsidR="00800278" w:rsidRDefault="00800278" w:rsidP="002C5C4D">
      <w:pPr>
        <w:pStyle w:val="BodyText"/>
        <w:kinsoku w:val="0"/>
        <w:overflowPunct w:val="0"/>
        <w:spacing w:before="12"/>
        <w:ind w:right="1134"/>
        <w:rPr>
          <w:sz w:val="33"/>
          <w:szCs w:val="33"/>
        </w:rPr>
      </w:pPr>
    </w:p>
    <w:p w:rsidR="00800278" w:rsidRDefault="00800278" w:rsidP="002C5C4D">
      <w:pPr>
        <w:pStyle w:val="Heading1"/>
        <w:kinsoku w:val="0"/>
        <w:overflowPunct w:val="0"/>
        <w:ind w:right="1134"/>
        <w:rPr>
          <w:color w:val="53257D"/>
        </w:rPr>
      </w:pPr>
      <w:bookmarkStart w:id="11" w:name="_bookmark9"/>
      <w:bookmarkEnd w:id="11"/>
      <w:r>
        <w:rPr>
          <w:color w:val="53257D"/>
        </w:rPr>
        <w:t>4.0 Training Progression</w:t>
      </w:r>
    </w:p>
    <w:p w:rsidR="00800278" w:rsidRDefault="00800278" w:rsidP="002C5C4D">
      <w:pPr>
        <w:pStyle w:val="BodyText"/>
        <w:kinsoku w:val="0"/>
        <w:overflowPunct w:val="0"/>
        <w:spacing w:before="81" w:line="288" w:lineRule="auto"/>
        <w:ind w:left="1236" w:right="1134"/>
      </w:pPr>
      <w:r>
        <w:t>Time to completion for each site specific area assessment may vary between facilities depending upon case mix and staff availability. Training progression should be negotiated between the facilitator and the learner and understood prior to commencement of the framework.</w:t>
      </w:r>
    </w:p>
    <w:p w:rsidR="00800278" w:rsidRDefault="00800278" w:rsidP="002C5C4D">
      <w:pPr>
        <w:pStyle w:val="BodyText"/>
        <w:kinsoku w:val="0"/>
        <w:overflowPunct w:val="0"/>
        <w:spacing w:before="9"/>
        <w:ind w:right="1134"/>
        <w:rPr>
          <w:sz w:val="19"/>
          <w:szCs w:val="19"/>
        </w:rPr>
      </w:pPr>
    </w:p>
    <w:p w:rsidR="00800278" w:rsidRDefault="00800278" w:rsidP="002C5C4D">
      <w:pPr>
        <w:pStyle w:val="BodyText"/>
        <w:kinsoku w:val="0"/>
        <w:overflowPunct w:val="0"/>
        <w:spacing w:line="290" w:lineRule="auto"/>
        <w:ind w:left="1236" w:right="1134"/>
        <w:rPr>
          <w:color w:val="000000"/>
        </w:rPr>
      </w:pPr>
      <w:r>
        <w:t xml:space="preserve">Please see the </w:t>
      </w:r>
      <w:r w:rsidRPr="0051795E">
        <w:t>learning pathway</w:t>
      </w:r>
      <w:r>
        <w:rPr>
          <w:color w:val="0000FF"/>
        </w:rPr>
        <w:t xml:space="preserve"> </w:t>
      </w:r>
      <w:r>
        <w:rPr>
          <w:color w:val="000000"/>
        </w:rPr>
        <w:t>for knowledge and skill progression targets. Facilitators may wish to negotiate, suggest or determine timeframes for each progression target.</w:t>
      </w:r>
    </w:p>
    <w:p w:rsidR="00800278" w:rsidRDefault="00800278" w:rsidP="002C5C4D">
      <w:pPr>
        <w:pStyle w:val="BodyText"/>
        <w:kinsoku w:val="0"/>
        <w:overflowPunct w:val="0"/>
        <w:spacing w:line="290" w:lineRule="auto"/>
        <w:ind w:left="1236" w:right="1134"/>
        <w:rPr>
          <w:color w:val="000000"/>
        </w:rPr>
        <w:sectPr w:rsidR="00800278">
          <w:pgSz w:w="11910" w:h="16840"/>
          <w:pgMar w:top="920" w:right="260" w:bottom="1160" w:left="180" w:header="537" w:footer="967" w:gutter="0"/>
          <w:cols w:space="720"/>
          <w:noEndnote/>
        </w:sectPr>
      </w:pPr>
    </w:p>
    <w:p w:rsidR="00800278" w:rsidRDefault="00800278" w:rsidP="002C5C4D">
      <w:pPr>
        <w:pStyle w:val="BodyText"/>
        <w:kinsoku w:val="0"/>
        <w:overflowPunct w:val="0"/>
        <w:spacing w:before="2"/>
        <w:ind w:right="1134"/>
        <w:rPr>
          <w:sz w:val="27"/>
          <w:szCs w:val="27"/>
        </w:rPr>
      </w:pPr>
    </w:p>
    <w:p w:rsidR="00800278" w:rsidRDefault="00800278" w:rsidP="002C5C4D">
      <w:pPr>
        <w:pStyle w:val="Heading1"/>
        <w:numPr>
          <w:ilvl w:val="1"/>
          <w:numId w:val="5"/>
        </w:numPr>
        <w:tabs>
          <w:tab w:val="left" w:pos="1826"/>
        </w:tabs>
        <w:kinsoku w:val="0"/>
        <w:overflowPunct w:val="0"/>
        <w:spacing w:before="99"/>
        <w:ind w:right="1134" w:hanging="589"/>
        <w:rPr>
          <w:color w:val="53257D"/>
        </w:rPr>
      </w:pPr>
      <w:bookmarkStart w:id="12" w:name="_bookmark14"/>
      <w:bookmarkStart w:id="13" w:name="_bookmark11"/>
      <w:bookmarkEnd w:id="12"/>
      <w:bookmarkEnd w:id="13"/>
      <w:r>
        <w:rPr>
          <w:color w:val="53257D"/>
        </w:rPr>
        <w:t>Training Resources and</w:t>
      </w:r>
      <w:r>
        <w:rPr>
          <w:color w:val="53257D"/>
          <w:spacing w:val="-2"/>
        </w:rPr>
        <w:t xml:space="preserve"> </w:t>
      </w:r>
      <w:r>
        <w:rPr>
          <w:color w:val="53257D"/>
        </w:rPr>
        <w:t>Tools</w:t>
      </w:r>
    </w:p>
    <w:p w:rsidR="00800278" w:rsidRDefault="00800278" w:rsidP="002C5C4D">
      <w:pPr>
        <w:pStyle w:val="BodyText"/>
        <w:kinsoku w:val="0"/>
        <w:overflowPunct w:val="0"/>
        <w:spacing w:before="81"/>
        <w:ind w:left="1236" w:right="1134"/>
      </w:pPr>
      <w:r>
        <w:t>The following tools and resources support the delivery of the framework.</w:t>
      </w:r>
    </w:p>
    <w:p w:rsidR="00800278" w:rsidRDefault="00800278" w:rsidP="002C5C4D">
      <w:pPr>
        <w:pStyle w:val="BodyText"/>
        <w:kinsoku w:val="0"/>
        <w:overflowPunct w:val="0"/>
        <w:ind w:right="1134"/>
        <w:rPr>
          <w:sz w:val="34"/>
          <w:szCs w:val="34"/>
        </w:rPr>
      </w:pPr>
    </w:p>
    <w:p w:rsidR="00800278" w:rsidRDefault="00800278" w:rsidP="002C5C4D">
      <w:pPr>
        <w:pStyle w:val="Heading2"/>
        <w:numPr>
          <w:ilvl w:val="1"/>
          <w:numId w:val="5"/>
        </w:numPr>
        <w:tabs>
          <w:tab w:val="left" w:pos="1751"/>
        </w:tabs>
        <w:kinsoku w:val="0"/>
        <w:overflowPunct w:val="0"/>
        <w:ind w:left="1750" w:right="1134" w:hanging="514"/>
        <w:rPr>
          <w:color w:val="53257D"/>
        </w:rPr>
      </w:pPr>
      <w:bookmarkStart w:id="14" w:name="_bookmark12"/>
      <w:bookmarkEnd w:id="14"/>
      <w:r>
        <w:rPr>
          <w:color w:val="53257D"/>
        </w:rPr>
        <w:t>eviQ Education Modules</w:t>
      </w:r>
    </w:p>
    <w:p w:rsidR="00800278" w:rsidRDefault="00800278" w:rsidP="002C5C4D">
      <w:pPr>
        <w:pStyle w:val="BodyText"/>
        <w:kinsoku w:val="0"/>
        <w:overflowPunct w:val="0"/>
        <w:spacing w:before="99" w:line="288" w:lineRule="auto"/>
        <w:ind w:left="1236" w:right="1134"/>
      </w:pPr>
      <w:r>
        <w:t>The Introduction to Radiation Oncology modules may be used in conjunction with this framework to support evidence based knowledge development in the context of radiation oncology in following topics:</w:t>
      </w:r>
    </w:p>
    <w:p w:rsidR="00800278" w:rsidRDefault="00800278" w:rsidP="002C5C4D">
      <w:pPr>
        <w:pStyle w:val="ListParagraph"/>
        <w:numPr>
          <w:ilvl w:val="2"/>
          <w:numId w:val="5"/>
        </w:numPr>
        <w:tabs>
          <w:tab w:val="left" w:pos="1957"/>
        </w:tabs>
        <w:kinsoku w:val="0"/>
        <w:overflowPunct w:val="0"/>
        <w:spacing w:line="244" w:lineRule="exact"/>
        <w:ind w:right="1134"/>
        <w:rPr>
          <w:sz w:val="20"/>
          <w:szCs w:val="20"/>
        </w:rPr>
      </w:pPr>
      <w:r>
        <w:rPr>
          <w:sz w:val="20"/>
          <w:szCs w:val="20"/>
        </w:rPr>
        <w:t>Overview of Radiation</w:t>
      </w:r>
      <w:r>
        <w:rPr>
          <w:spacing w:val="-2"/>
          <w:sz w:val="20"/>
          <w:szCs w:val="20"/>
        </w:rPr>
        <w:t xml:space="preserve"> </w:t>
      </w:r>
      <w:r>
        <w:rPr>
          <w:sz w:val="20"/>
          <w:szCs w:val="20"/>
        </w:rPr>
        <w:t>Oncology</w:t>
      </w:r>
    </w:p>
    <w:p w:rsidR="00800278" w:rsidRDefault="00800278" w:rsidP="002C5C4D">
      <w:pPr>
        <w:pStyle w:val="ListParagraph"/>
        <w:numPr>
          <w:ilvl w:val="2"/>
          <w:numId w:val="5"/>
        </w:numPr>
        <w:tabs>
          <w:tab w:val="left" w:pos="1957"/>
        </w:tabs>
        <w:kinsoku w:val="0"/>
        <w:overflowPunct w:val="0"/>
        <w:spacing w:line="245" w:lineRule="exact"/>
        <w:ind w:right="1134"/>
        <w:rPr>
          <w:sz w:val="20"/>
          <w:szCs w:val="20"/>
        </w:rPr>
      </w:pPr>
      <w:r>
        <w:rPr>
          <w:sz w:val="20"/>
          <w:szCs w:val="20"/>
        </w:rPr>
        <w:t>Multidisciplinary</w:t>
      </w:r>
      <w:r>
        <w:rPr>
          <w:spacing w:val="-1"/>
          <w:sz w:val="20"/>
          <w:szCs w:val="20"/>
        </w:rPr>
        <w:t xml:space="preserve"> </w:t>
      </w:r>
      <w:r>
        <w:rPr>
          <w:sz w:val="20"/>
          <w:szCs w:val="20"/>
        </w:rPr>
        <w:t>care</w:t>
      </w:r>
    </w:p>
    <w:p w:rsidR="00800278" w:rsidRDefault="00800278" w:rsidP="002C5C4D">
      <w:pPr>
        <w:pStyle w:val="ListParagraph"/>
        <w:numPr>
          <w:ilvl w:val="2"/>
          <w:numId w:val="5"/>
        </w:numPr>
        <w:tabs>
          <w:tab w:val="left" w:pos="1957"/>
        </w:tabs>
        <w:kinsoku w:val="0"/>
        <w:overflowPunct w:val="0"/>
        <w:spacing w:line="242" w:lineRule="exact"/>
        <w:ind w:right="1134"/>
        <w:rPr>
          <w:sz w:val="20"/>
          <w:szCs w:val="20"/>
        </w:rPr>
      </w:pPr>
      <w:r>
        <w:rPr>
          <w:sz w:val="20"/>
          <w:szCs w:val="20"/>
        </w:rPr>
        <w:t>Baseline</w:t>
      </w:r>
      <w:r>
        <w:rPr>
          <w:spacing w:val="-4"/>
          <w:sz w:val="20"/>
          <w:szCs w:val="20"/>
        </w:rPr>
        <w:t xml:space="preserve"> </w:t>
      </w:r>
      <w:r>
        <w:rPr>
          <w:sz w:val="20"/>
          <w:szCs w:val="20"/>
        </w:rPr>
        <w:t>assessment</w:t>
      </w:r>
    </w:p>
    <w:p w:rsidR="00800278" w:rsidRDefault="00800278" w:rsidP="002C5C4D">
      <w:pPr>
        <w:pStyle w:val="ListParagraph"/>
        <w:numPr>
          <w:ilvl w:val="2"/>
          <w:numId w:val="5"/>
        </w:numPr>
        <w:tabs>
          <w:tab w:val="left" w:pos="1957"/>
        </w:tabs>
        <w:kinsoku w:val="0"/>
        <w:overflowPunct w:val="0"/>
        <w:spacing w:line="242" w:lineRule="exact"/>
        <w:ind w:right="1134"/>
        <w:rPr>
          <w:sz w:val="20"/>
          <w:szCs w:val="20"/>
        </w:rPr>
      </w:pPr>
      <w:r>
        <w:rPr>
          <w:sz w:val="20"/>
          <w:szCs w:val="20"/>
        </w:rPr>
        <w:t>Patient</w:t>
      </w:r>
      <w:r>
        <w:rPr>
          <w:spacing w:val="-2"/>
          <w:sz w:val="20"/>
          <w:szCs w:val="20"/>
        </w:rPr>
        <w:t xml:space="preserve"> </w:t>
      </w:r>
      <w:r>
        <w:rPr>
          <w:sz w:val="20"/>
          <w:szCs w:val="20"/>
        </w:rPr>
        <w:t>education</w:t>
      </w:r>
    </w:p>
    <w:p w:rsidR="00800278" w:rsidRDefault="00800278" w:rsidP="002C5C4D">
      <w:pPr>
        <w:pStyle w:val="ListParagraph"/>
        <w:numPr>
          <w:ilvl w:val="2"/>
          <w:numId w:val="5"/>
        </w:numPr>
        <w:tabs>
          <w:tab w:val="left" w:pos="1957"/>
        </w:tabs>
        <w:kinsoku w:val="0"/>
        <w:overflowPunct w:val="0"/>
        <w:spacing w:line="245" w:lineRule="exact"/>
        <w:ind w:right="1134"/>
        <w:rPr>
          <w:sz w:val="20"/>
          <w:szCs w:val="20"/>
        </w:rPr>
      </w:pPr>
      <w:r>
        <w:rPr>
          <w:sz w:val="20"/>
          <w:szCs w:val="20"/>
        </w:rPr>
        <w:t>Side</w:t>
      </w:r>
      <w:r>
        <w:rPr>
          <w:spacing w:val="-4"/>
          <w:sz w:val="20"/>
          <w:szCs w:val="20"/>
        </w:rPr>
        <w:t xml:space="preserve"> </w:t>
      </w:r>
      <w:r>
        <w:rPr>
          <w:sz w:val="20"/>
          <w:szCs w:val="20"/>
        </w:rPr>
        <w:t>effects</w:t>
      </w:r>
    </w:p>
    <w:p w:rsidR="00800278" w:rsidRDefault="00800278" w:rsidP="002C5C4D">
      <w:pPr>
        <w:pStyle w:val="ListParagraph"/>
        <w:numPr>
          <w:ilvl w:val="2"/>
          <w:numId w:val="5"/>
        </w:numPr>
        <w:tabs>
          <w:tab w:val="left" w:pos="1957"/>
        </w:tabs>
        <w:kinsoku w:val="0"/>
        <w:overflowPunct w:val="0"/>
        <w:spacing w:line="242" w:lineRule="exact"/>
        <w:ind w:right="1134"/>
        <w:rPr>
          <w:sz w:val="20"/>
          <w:szCs w:val="20"/>
        </w:rPr>
      </w:pPr>
      <w:r>
        <w:rPr>
          <w:sz w:val="20"/>
          <w:szCs w:val="20"/>
        </w:rPr>
        <w:t>Lung cancer</w:t>
      </w:r>
      <w:r>
        <w:rPr>
          <w:spacing w:val="-7"/>
          <w:sz w:val="20"/>
          <w:szCs w:val="20"/>
        </w:rPr>
        <w:t xml:space="preserve"> </w:t>
      </w:r>
      <w:r>
        <w:rPr>
          <w:sz w:val="20"/>
          <w:szCs w:val="20"/>
        </w:rPr>
        <w:t>treatment</w:t>
      </w:r>
    </w:p>
    <w:p w:rsidR="00800278" w:rsidRDefault="00800278" w:rsidP="002C5C4D">
      <w:pPr>
        <w:pStyle w:val="ListParagraph"/>
        <w:numPr>
          <w:ilvl w:val="2"/>
          <w:numId w:val="5"/>
        </w:numPr>
        <w:tabs>
          <w:tab w:val="left" w:pos="1957"/>
        </w:tabs>
        <w:kinsoku w:val="0"/>
        <w:overflowPunct w:val="0"/>
        <w:spacing w:line="242" w:lineRule="exact"/>
        <w:ind w:right="1134"/>
        <w:rPr>
          <w:sz w:val="20"/>
          <w:szCs w:val="20"/>
        </w:rPr>
      </w:pPr>
      <w:r>
        <w:rPr>
          <w:sz w:val="20"/>
          <w:szCs w:val="20"/>
        </w:rPr>
        <w:t>Breast cancer</w:t>
      </w:r>
      <w:r>
        <w:rPr>
          <w:spacing w:val="-1"/>
          <w:sz w:val="20"/>
          <w:szCs w:val="20"/>
        </w:rPr>
        <w:t xml:space="preserve"> </w:t>
      </w:r>
      <w:r>
        <w:rPr>
          <w:sz w:val="20"/>
          <w:szCs w:val="20"/>
        </w:rPr>
        <w:t>treatment</w:t>
      </w:r>
    </w:p>
    <w:p w:rsidR="00800278" w:rsidRDefault="00800278" w:rsidP="002C5C4D">
      <w:pPr>
        <w:pStyle w:val="ListParagraph"/>
        <w:numPr>
          <w:ilvl w:val="2"/>
          <w:numId w:val="5"/>
        </w:numPr>
        <w:tabs>
          <w:tab w:val="left" w:pos="1957"/>
        </w:tabs>
        <w:kinsoku w:val="0"/>
        <w:overflowPunct w:val="0"/>
        <w:spacing w:line="243" w:lineRule="exact"/>
        <w:ind w:right="1134"/>
        <w:rPr>
          <w:sz w:val="20"/>
          <w:szCs w:val="20"/>
        </w:rPr>
      </w:pPr>
      <w:r>
        <w:rPr>
          <w:sz w:val="20"/>
          <w:szCs w:val="20"/>
        </w:rPr>
        <w:t>Colorectal cancer</w:t>
      </w:r>
      <w:r>
        <w:rPr>
          <w:spacing w:val="-1"/>
          <w:sz w:val="20"/>
          <w:szCs w:val="20"/>
        </w:rPr>
        <w:t xml:space="preserve"> </w:t>
      </w:r>
      <w:r>
        <w:rPr>
          <w:sz w:val="20"/>
          <w:szCs w:val="20"/>
        </w:rPr>
        <w:t>treatment</w:t>
      </w:r>
    </w:p>
    <w:p w:rsidR="00800278" w:rsidRDefault="00800278" w:rsidP="002C5C4D">
      <w:pPr>
        <w:pStyle w:val="ListParagraph"/>
        <w:numPr>
          <w:ilvl w:val="2"/>
          <w:numId w:val="5"/>
        </w:numPr>
        <w:tabs>
          <w:tab w:val="left" w:pos="1957"/>
        </w:tabs>
        <w:kinsoku w:val="0"/>
        <w:overflowPunct w:val="0"/>
        <w:spacing w:line="243" w:lineRule="exact"/>
        <w:ind w:right="1134"/>
        <w:rPr>
          <w:sz w:val="20"/>
          <w:szCs w:val="20"/>
        </w:rPr>
      </w:pPr>
      <w:r>
        <w:rPr>
          <w:sz w:val="20"/>
          <w:szCs w:val="20"/>
        </w:rPr>
        <w:t>Head and neck cancer</w:t>
      </w:r>
      <w:r>
        <w:rPr>
          <w:spacing w:val="-7"/>
          <w:sz w:val="20"/>
          <w:szCs w:val="20"/>
        </w:rPr>
        <w:t xml:space="preserve"> </w:t>
      </w:r>
      <w:r>
        <w:rPr>
          <w:sz w:val="20"/>
          <w:szCs w:val="20"/>
        </w:rPr>
        <w:t>treatment</w:t>
      </w:r>
    </w:p>
    <w:p w:rsidR="00800278" w:rsidRDefault="00800278" w:rsidP="002C5C4D">
      <w:pPr>
        <w:pStyle w:val="ListParagraph"/>
        <w:numPr>
          <w:ilvl w:val="2"/>
          <w:numId w:val="5"/>
        </w:numPr>
        <w:tabs>
          <w:tab w:val="left" w:pos="1957"/>
        </w:tabs>
        <w:kinsoku w:val="0"/>
        <w:overflowPunct w:val="0"/>
        <w:ind w:right="1134"/>
        <w:rPr>
          <w:sz w:val="20"/>
          <w:szCs w:val="20"/>
        </w:rPr>
      </w:pPr>
      <w:r>
        <w:rPr>
          <w:sz w:val="20"/>
          <w:szCs w:val="20"/>
        </w:rPr>
        <w:t>Prostate cancer</w:t>
      </w:r>
      <w:r>
        <w:rPr>
          <w:spacing w:val="-7"/>
          <w:sz w:val="20"/>
          <w:szCs w:val="20"/>
        </w:rPr>
        <w:t xml:space="preserve"> </w:t>
      </w:r>
      <w:r>
        <w:rPr>
          <w:sz w:val="20"/>
          <w:szCs w:val="20"/>
        </w:rPr>
        <w:t>treatment</w:t>
      </w:r>
    </w:p>
    <w:p w:rsidR="00800278" w:rsidRDefault="00800278" w:rsidP="002C5C4D">
      <w:pPr>
        <w:pStyle w:val="BodyText"/>
        <w:kinsoku w:val="0"/>
        <w:overflowPunct w:val="0"/>
        <w:spacing w:before="9"/>
        <w:ind w:right="1134"/>
        <w:rPr>
          <w:sz w:val="19"/>
          <w:szCs w:val="19"/>
        </w:rPr>
      </w:pPr>
    </w:p>
    <w:p w:rsidR="00800278" w:rsidRDefault="00800278" w:rsidP="002C5C4D">
      <w:pPr>
        <w:pStyle w:val="BodyText"/>
        <w:kinsoku w:val="0"/>
        <w:overflowPunct w:val="0"/>
        <w:spacing w:line="288" w:lineRule="auto"/>
        <w:ind w:left="1236" w:right="1134"/>
      </w:pPr>
      <w:r>
        <w:t>The Advanced Radiation Oncology modules may be used in conjunction with this framework to build an advanced knowledge of radiation oncology in topics including:</w:t>
      </w:r>
    </w:p>
    <w:p w:rsidR="00800278" w:rsidRDefault="00800278" w:rsidP="002C5C4D">
      <w:pPr>
        <w:pStyle w:val="ListParagraph"/>
        <w:numPr>
          <w:ilvl w:val="2"/>
          <w:numId w:val="5"/>
        </w:numPr>
        <w:tabs>
          <w:tab w:val="left" w:pos="1957"/>
        </w:tabs>
        <w:kinsoku w:val="0"/>
        <w:overflowPunct w:val="0"/>
        <w:spacing w:before="2"/>
        <w:ind w:right="1134"/>
        <w:rPr>
          <w:sz w:val="20"/>
          <w:szCs w:val="20"/>
        </w:rPr>
      </w:pPr>
      <w:r>
        <w:rPr>
          <w:sz w:val="20"/>
          <w:szCs w:val="20"/>
        </w:rPr>
        <w:t>Paediatric cancer</w:t>
      </w:r>
      <w:r>
        <w:rPr>
          <w:spacing w:val="-6"/>
          <w:sz w:val="20"/>
          <w:szCs w:val="20"/>
        </w:rPr>
        <w:t xml:space="preserve"> </w:t>
      </w:r>
      <w:r>
        <w:rPr>
          <w:sz w:val="20"/>
          <w:szCs w:val="20"/>
        </w:rPr>
        <w:t>treatment</w:t>
      </w:r>
    </w:p>
    <w:p w:rsidR="00800278" w:rsidRDefault="00800278" w:rsidP="002C5C4D">
      <w:pPr>
        <w:pStyle w:val="ListParagraph"/>
        <w:numPr>
          <w:ilvl w:val="2"/>
          <w:numId w:val="5"/>
        </w:numPr>
        <w:tabs>
          <w:tab w:val="left" w:pos="1957"/>
        </w:tabs>
        <w:kinsoku w:val="0"/>
        <w:overflowPunct w:val="0"/>
        <w:spacing w:line="243" w:lineRule="exact"/>
        <w:ind w:right="1134"/>
        <w:rPr>
          <w:sz w:val="20"/>
          <w:szCs w:val="20"/>
        </w:rPr>
      </w:pPr>
      <w:r>
        <w:rPr>
          <w:sz w:val="20"/>
          <w:szCs w:val="20"/>
        </w:rPr>
        <w:t>Head and neck</w:t>
      </w:r>
      <w:r>
        <w:rPr>
          <w:spacing w:val="-4"/>
          <w:sz w:val="20"/>
          <w:szCs w:val="20"/>
        </w:rPr>
        <w:t xml:space="preserve"> </w:t>
      </w:r>
      <w:r>
        <w:rPr>
          <w:sz w:val="20"/>
          <w:szCs w:val="20"/>
        </w:rPr>
        <w:t>cancer</w:t>
      </w:r>
    </w:p>
    <w:p w:rsidR="00800278" w:rsidRDefault="00800278" w:rsidP="002C5C4D">
      <w:pPr>
        <w:pStyle w:val="ListParagraph"/>
        <w:numPr>
          <w:ilvl w:val="2"/>
          <w:numId w:val="5"/>
        </w:numPr>
        <w:tabs>
          <w:tab w:val="left" w:pos="1957"/>
        </w:tabs>
        <w:kinsoku w:val="0"/>
        <w:overflowPunct w:val="0"/>
        <w:spacing w:line="242" w:lineRule="exact"/>
        <w:ind w:right="1134"/>
        <w:rPr>
          <w:sz w:val="20"/>
          <w:szCs w:val="20"/>
        </w:rPr>
      </w:pPr>
      <w:r>
        <w:rPr>
          <w:sz w:val="20"/>
          <w:szCs w:val="20"/>
        </w:rPr>
        <w:t>Palliative cancer</w:t>
      </w:r>
      <w:r>
        <w:rPr>
          <w:spacing w:val="-7"/>
          <w:sz w:val="20"/>
          <w:szCs w:val="20"/>
        </w:rPr>
        <w:t xml:space="preserve"> </w:t>
      </w:r>
      <w:r>
        <w:rPr>
          <w:sz w:val="20"/>
          <w:szCs w:val="20"/>
        </w:rPr>
        <w:t>treatment</w:t>
      </w:r>
    </w:p>
    <w:p w:rsidR="00800278" w:rsidRDefault="00800278" w:rsidP="002C5C4D">
      <w:pPr>
        <w:pStyle w:val="ListParagraph"/>
        <w:numPr>
          <w:ilvl w:val="2"/>
          <w:numId w:val="5"/>
        </w:numPr>
        <w:tabs>
          <w:tab w:val="left" w:pos="1957"/>
        </w:tabs>
        <w:kinsoku w:val="0"/>
        <w:overflowPunct w:val="0"/>
        <w:ind w:right="1134"/>
        <w:rPr>
          <w:sz w:val="20"/>
          <w:szCs w:val="20"/>
        </w:rPr>
      </w:pPr>
      <w:r>
        <w:rPr>
          <w:sz w:val="20"/>
          <w:szCs w:val="20"/>
        </w:rPr>
        <w:t>Pelvic cancer</w:t>
      </w:r>
      <w:r>
        <w:rPr>
          <w:spacing w:val="-2"/>
          <w:sz w:val="20"/>
          <w:szCs w:val="20"/>
        </w:rPr>
        <w:t xml:space="preserve"> </w:t>
      </w:r>
      <w:r>
        <w:rPr>
          <w:sz w:val="20"/>
          <w:szCs w:val="20"/>
        </w:rPr>
        <w:t>treatment</w:t>
      </w:r>
    </w:p>
    <w:p w:rsidR="00800278" w:rsidRDefault="00800278" w:rsidP="002C5C4D">
      <w:pPr>
        <w:pStyle w:val="BodyText"/>
        <w:kinsoku w:val="0"/>
        <w:overflowPunct w:val="0"/>
        <w:spacing w:before="5"/>
        <w:ind w:right="1134"/>
        <w:rPr>
          <w:sz w:val="29"/>
          <w:szCs w:val="29"/>
        </w:rPr>
      </w:pPr>
    </w:p>
    <w:p w:rsidR="00800278" w:rsidRDefault="00800278" w:rsidP="002C5C4D">
      <w:pPr>
        <w:pStyle w:val="Heading2"/>
        <w:numPr>
          <w:ilvl w:val="1"/>
          <w:numId w:val="5"/>
        </w:numPr>
        <w:tabs>
          <w:tab w:val="left" w:pos="1751"/>
        </w:tabs>
        <w:kinsoku w:val="0"/>
        <w:overflowPunct w:val="0"/>
        <w:spacing w:before="1"/>
        <w:ind w:left="1750" w:right="1134" w:hanging="514"/>
        <w:rPr>
          <w:color w:val="53257D"/>
        </w:rPr>
      </w:pPr>
      <w:bookmarkStart w:id="15" w:name="_bookmark13"/>
      <w:bookmarkEnd w:id="15"/>
      <w:r>
        <w:rPr>
          <w:color w:val="53257D"/>
        </w:rPr>
        <w:t>eviQ Resources</w:t>
      </w:r>
    </w:p>
    <w:p w:rsidR="00800278" w:rsidRDefault="00800278" w:rsidP="002C5C4D">
      <w:pPr>
        <w:pStyle w:val="BodyText"/>
        <w:kinsoku w:val="0"/>
        <w:overflowPunct w:val="0"/>
        <w:spacing w:before="104" w:line="283" w:lineRule="auto"/>
        <w:ind w:left="1236" w:right="1134"/>
      </w:pPr>
      <w:r>
        <w:t>eviQ provides evidence based resources which support the knowledge development of best practice principles.</w:t>
      </w:r>
    </w:p>
    <w:p w:rsidR="00800278" w:rsidRDefault="00800278" w:rsidP="002C5C4D">
      <w:pPr>
        <w:pStyle w:val="BodyText"/>
        <w:kinsoku w:val="0"/>
        <w:overflowPunct w:val="0"/>
        <w:spacing w:before="4"/>
        <w:ind w:right="1134"/>
      </w:pPr>
    </w:p>
    <w:p w:rsidR="00800278" w:rsidRDefault="00800278" w:rsidP="002C5C4D">
      <w:pPr>
        <w:pStyle w:val="BodyText"/>
        <w:kinsoku w:val="0"/>
        <w:overflowPunct w:val="0"/>
        <w:ind w:left="1236" w:right="1134"/>
      </w:pPr>
      <w:r>
        <w:t>Radiation oncology resources are available on eviQ for the following tumour streams:</w:t>
      </w:r>
    </w:p>
    <w:p w:rsidR="00800278" w:rsidRDefault="00800278" w:rsidP="002C5C4D">
      <w:pPr>
        <w:pStyle w:val="ListParagraph"/>
        <w:numPr>
          <w:ilvl w:val="2"/>
          <w:numId w:val="5"/>
        </w:numPr>
        <w:tabs>
          <w:tab w:val="left" w:pos="1957"/>
        </w:tabs>
        <w:kinsoku w:val="0"/>
        <w:overflowPunct w:val="0"/>
        <w:spacing w:before="50" w:line="245" w:lineRule="exact"/>
        <w:ind w:right="1134"/>
        <w:rPr>
          <w:sz w:val="20"/>
          <w:szCs w:val="20"/>
        </w:rPr>
      </w:pPr>
      <w:r>
        <w:rPr>
          <w:sz w:val="20"/>
          <w:szCs w:val="20"/>
        </w:rPr>
        <w:t>Breast</w:t>
      </w:r>
    </w:p>
    <w:p w:rsidR="00800278" w:rsidRDefault="00800278" w:rsidP="002C5C4D">
      <w:pPr>
        <w:pStyle w:val="ListParagraph"/>
        <w:numPr>
          <w:ilvl w:val="2"/>
          <w:numId w:val="5"/>
        </w:numPr>
        <w:tabs>
          <w:tab w:val="left" w:pos="1957"/>
        </w:tabs>
        <w:kinsoku w:val="0"/>
        <w:overflowPunct w:val="0"/>
        <w:spacing w:line="243" w:lineRule="exact"/>
        <w:ind w:right="1134"/>
        <w:rPr>
          <w:sz w:val="20"/>
          <w:szCs w:val="20"/>
        </w:rPr>
      </w:pPr>
      <w:r>
        <w:rPr>
          <w:sz w:val="20"/>
          <w:szCs w:val="20"/>
        </w:rPr>
        <w:t>Colorectal</w:t>
      </w:r>
    </w:p>
    <w:p w:rsidR="00800278" w:rsidRDefault="00800278" w:rsidP="002C5C4D">
      <w:pPr>
        <w:pStyle w:val="ListParagraph"/>
        <w:numPr>
          <w:ilvl w:val="2"/>
          <w:numId w:val="5"/>
        </w:numPr>
        <w:tabs>
          <w:tab w:val="left" w:pos="1957"/>
        </w:tabs>
        <w:kinsoku w:val="0"/>
        <w:overflowPunct w:val="0"/>
        <w:spacing w:line="243" w:lineRule="exact"/>
        <w:ind w:right="1134"/>
        <w:rPr>
          <w:sz w:val="20"/>
          <w:szCs w:val="20"/>
        </w:rPr>
      </w:pPr>
      <w:r>
        <w:rPr>
          <w:sz w:val="20"/>
          <w:szCs w:val="20"/>
        </w:rPr>
        <w:t>Gynaecological</w:t>
      </w:r>
    </w:p>
    <w:p w:rsidR="00800278" w:rsidRDefault="00800278" w:rsidP="002C5C4D">
      <w:pPr>
        <w:pStyle w:val="ListParagraph"/>
        <w:numPr>
          <w:ilvl w:val="2"/>
          <w:numId w:val="5"/>
        </w:numPr>
        <w:tabs>
          <w:tab w:val="left" w:pos="1957"/>
        </w:tabs>
        <w:kinsoku w:val="0"/>
        <w:overflowPunct w:val="0"/>
        <w:spacing w:line="242" w:lineRule="exact"/>
        <w:ind w:right="1134"/>
        <w:rPr>
          <w:sz w:val="20"/>
          <w:szCs w:val="20"/>
        </w:rPr>
      </w:pPr>
      <w:r>
        <w:rPr>
          <w:sz w:val="20"/>
          <w:szCs w:val="20"/>
        </w:rPr>
        <w:t>Haematological</w:t>
      </w:r>
    </w:p>
    <w:p w:rsidR="00800278" w:rsidRDefault="00800278" w:rsidP="002C5C4D">
      <w:pPr>
        <w:pStyle w:val="ListParagraph"/>
        <w:numPr>
          <w:ilvl w:val="2"/>
          <w:numId w:val="5"/>
        </w:numPr>
        <w:tabs>
          <w:tab w:val="left" w:pos="1957"/>
        </w:tabs>
        <w:kinsoku w:val="0"/>
        <w:overflowPunct w:val="0"/>
        <w:spacing w:line="242" w:lineRule="exact"/>
        <w:ind w:right="1134"/>
        <w:rPr>
          <w:sz w:val="20"/>
          <w:szCs w:val="20"/>
        </w:rPr>
      </w:pPr>
      <w:r>
        <w:rPr>
          <w:sz w:val="20"/>
          <w:szCs w:val="20"/>
        </w:rPr>
        <w:t>Head and</w:t>
      </w:r>
      <w:r>
        <w:rPr>
          <w:spacing w:val="-3"/>
          <w:sz w:val="20"/>
          <w:szCs w:val="20"/>
        </w:rPr>
        <w:t xml:space="preserve"> </w:t>
      </w:r>
      <w:r>
        <w:rPr>
          <w:sz w:val="20"/>
          <w:szCs w:val="20"/>
        </w:rPr>
        <w:t>Neck</w:t>
      </w:r>
    </w:p>
    <w:p w:rsidR="00800278" w:rsidRDefault="00800278" w:rsidP="002C5C4D">
      <w:pPr>
        <w:pStyle w:val="ListParagraph"/>
        <w:numPr>
          <w:ilvl w:val="2"/>
          <w:numId w:val="5"/>
        </w:numPr>
        <w:tabs>
          <w:tab w:val="left" w:pos="1957"/>
        </w:tabs>
        <w:kinsoku w:val="0"/>
        <w:overflowPunct w:val="0"/>
        <w:spacing w:line="245" w:lineRule="exact"/>
        <w:ind w:right="1134"/>
        <w:rPr>
          <w:sz w:val="20"/>
          <w:szCs w:val="20"/>
        </w:rPr>
      </w:pPr>
      <w:r>
        <w:rPr>
          <w:sz w:val="20"/>
          <w:szCs w:val="20"/>
        </w:rPr>
        <w:t>Neurological</w:t>
      </w:r>
    </w:p>
    <w:p w:rsidR="00800278" w:rsidRDefault="00800278" w:rsidP="002C5C4D">
      <w:pPr>
        <w:pStyle w:val="ListParagraph"/>
        <w:numPr>
          <w:ilvl w:val="2"/>
          <w:numId w:val="5"/>
        </w:numPr>
        <w:tabs>
          <w:tab w:val="left" w:pos="1957"/>
        </w:tabs>
        <w:kinsoku w:val="0"/>
        <w:overflowPunct w:val="0"/>
        <w:spacing w:line="242" w:lineRule="exact"/>
        <w:ind w:right="1134"/>
        <w:rPr>
          <w:sz w:val="20"/>
          <w:szCs w:val="20"/>
        </w:rPr>
      </w:pPr>
      <w:r>
        <w:rPr>
          <w:sz w:val="20"/>
          <w:szCs w:val="20"/>
        </w:rPr>
        <w:t>Palliation</w:t>
      </w:r>
    </w:p>
    <w:p w:rsidR="00800278" w:rsidRDefault="00800278" w:rsidP="002C5C4D">
      <w:pPr>
        <w:pStyle w:val="ListParagraph"/>
        <w:numPr>
          <w:ilvl w:val="2"/>
          <w:numId w:val="5"/>
        </w:numPr>
        <w:tabs>
          <w:tab w:val="left" w:pos="1957"/>
        </w:tabs>
        <w:kinsoku w:val="0"/>
        <w:overflowPunct w:val="0"/>
        <w:spacing w:line="242" w:lineRule="exact"/>
        <w:ind w:right="1134"/>
        <w:rPr>
          <w:sz w:val="20"/>
          <w:szCs w:val="20"/>
        </w:rPr>
      </w:pPr>
      <w:r>
        <w:rPr>
          <w:sz w:val="20"/>
          <w:szCs w:val="20"/>
        </w:rPr>
        <w:t>Respiratory</w:t>
      </w:r>
    </w:p>
    <w:p w:rsidR="00800278" w:rsidRDefault="00800278" w:rsidP="002C5C4D">
      <w:pPr>
        <w:pStyle w:val="ListParagraph"/>
        <w:numPr>
          <w:ilvl w:val="2"/>
          <w:numId w:val="5"/>
        </w:numPr>
        <w:tabs>
          <w:tab w:val="left" w:pos="1957"/>
        </w:tabs>
        <w:kinsoku w:val="0"/>
        <w:overflowPunct w:val="0"/>
        <w:ind w:right="1134"/>
        <w:rPr>
          <w:sz w:val="20"/>
          <w:szCs w:val="20"/>
        </w:rPr>
      </w:pPr>
      <w:r>
        <w:rPr>
          <w:sz w:val="20"/>
          <w:szCs w:val="20"/>
        </w:rPr>
        <w:t>Skin</w:t>
      </w:r>
    </w:p>
    <w:p w:rsidR="00800278" w:rsidRDefault="00800278" w:rsidP="002C5C4D">
      <w:pPr>
        <w:pStyle w:val="ListParagraph"/>
        <w:numPr>
          <w:ilvl w:val="2"/>
          <w:numId w:val="5"/>
        </w:numPr>
        <w:tabs>
          <w:tab w:val="left" w:pos="1957"/>
        </w:tabs>
        <w:kinsoku w:val="0"/>
        <w:overflowPunct w:val="0"/>
        <w:spacing w:line="243" w:lineRule="exact"/>
        <w:ind w:right="1134"/>
        <w:rPr>
          <w:sz w:val="20"/>
          <w:szCs w:val="20"/>
        </w:rPr>
      </w:pPr>
      <w:r>
        <w:rPr>
          <w:sz w:val="20"/>
          <w:szCs w:val="20"/>
        </w:rPr>
        <w:t>Upper</w:t>
      </w:r>
      <w:r>
        <w:rPr>
          <w:spacing w:val="-3"/>
          <w:sz w:val="20"/>
          <w:szCs w:val="20"/>
        </w:rPr>
        <w:t xml:space="preserve"> </w:t>
      </w:r>
      <w:r>
        <w:rPr>
          <w:sz w:val="20"/>
          <w:szCs w:val="20"/>
        </w:rPr>
        <w:t>GI</w:t>
      </w:r>
    </w:p>
    <w:p w:rsidR="00800278" w:rsidRDefault="00800278" w:rsidP="002C5C4D">
      <w:pPr>
        <w:pStyle w:val="ListParagraph"/>
        <w:numPr>
          <w:ilvl w:val="2"/>
          <w:numId w:val="5"/>
        </w:numPr>
        <w:tabs>
          <w:tab w:val="left" w:pos="1957"/>
        </w:tabs>
        <w:kinsoku w:val="0"/>
        <w:overflowPunct w:val="0"/>
        <w:spacing w:line="243" w:lineRule="exact"/>
        <w:ind w:right="1134"/>
        <w:rPr>
          <w:sz w:val="20"/>
          <w:szCs w:val="20"/>
        </w:rPr>
      </w:pPr>
      <w:r>
        <w:rPr>
          <w:sz w:val="20"/>
          <w:szCs w:val="20"/>
        </w:rPr>
        <w:t>Urogential</w:t>
      </w:r>
    </w:p>
    <w:p w:rsidR="00800278" w:rsidRDefault="00800278" w:rsidP="002C5C4D">
      <w:pPr>
        <w:pStyle w:val="BodyText"/>
        <w:kinsoku w:val="0"/>
        <w:overflowPunct w:val="0"/>
        <w:spacing w:before="1"/>
        <w:ind w:right="1134"/>
      </w:pPr>
    </w:p>
    <w:p w:rsidR="00800278" w:rsidRDefault="00800278" w:rsidP="002C5C4D">
      <w:pPr>
        <w:pStyle w:val="BodyText"/>
        <w:kinsoku w:val="0"/>
        <w:overflowPunct w:val="0"/>
        <w:spacing w:line="283" w:lineRule="auto"/>
        <w:ind w:left="1236" w:right="1134"/>
      </w:pPr>
      <w:r>
        <w:t>Some of the different types of resources available on eviQ which may support the delivery of this framework include:</w:t>
      </w:r>
    </w:p>
    <w:p w:rsidR="00800278" w:rsidRDefault="00800278" w:rsidP="002C5C4D">
      <w:pPr>
        <w:pStyle w:val="ListParagraph"/>
        <w:numPr>
          <w:ilvl w:val="2"/>
          <w:numId w:val="5"/>
        </w:numPr>
        <w:tabs>
          <w:tab w:val="left" w:pos="1957"/>
        </w:tabs>
        <w:kinsoku w:val="0"/>
        <w:overflowPunct w:val="0"/>
        <w:spacing w:before="7"/>
        <w:ind w:right="1134"/>
        <w:rPr>
          <w:sz w:val="20"/>
          <w:szCs w:val="20"/>
        </w:rPr>
      </w:pPr>
      <w:r>
        <w:rPr>
          <w:sz w:val="20"/>
          <w:szCs w:val="20"/>
        </w:rPr>
        <w:t>Treatment</w:t>
      </w:r>
      <w:r>
        <w:rPr>
          <w:spacing w:val="-3"/>
          <w:sz w:val="20"/>
          <w:szCs w:val="20"/>
        </w:rPr>
        <w:t xml:space="preserve"> </w:t>
      </w:r>
      <w:r>
        <w:rPr>
          <w:sz w:val="20"/>
          <w:szCs w:val="20"/>
        </w:rPr>
        <w:t>protocols</w:t>
      </w:r>
    </w:p>
    <w:p w:rsidR="00800278" w:rsidRDefault="00800278" w:rsidP="002C5C4D">
      <w:pPr>
        <w:pStyle w:val="ListParagraph"/>
        <w:numPr>
          <w:ilvl w:val="2"/>
          <w:numId w:val="5"/>
        </w:numPr>
        <w:tabs>
          <w:tab w:val="left" w:pos="1957"/>
        </w:tabs>
        <w:kinsoku w:val="0"/>
        <w:overflowPunct w:val="0"/>
        <w:spacing w:before="1" w:line="243" w:lineRule="exact"/>
        <w:ind w:right="1134"/>
        <w:rPr>
          <w:sz w:val="20"/>
          <w:szCs w:val="20"/>
        </w:rPr>
      </w:pPr>
      <w:r>
        <w:rPr>
          <w:sz w:val="20"/>
          <w:szCs w:val="20"/>
        </w:rPr>
        <w:t>Patient information</w:t>
      </w:r>
      <w:r>
        <w:rPr>
          <w:spacing w:val="-5"/>
          <w:sz w:val="20"/>
          <w:szCs w:val="20"/>
        </w:rPr>
        <w:t xml:space="preserve"> </w:t>
      </w:r>
      <w:r>
        <w:rPr>
          <w:sz w:val="20"/>
          <w:szCs w:val="20"/>
        </w:rPr>
        <w:t>sheets</w:t>
      </w:r>
    </w:p>
    <w:p w:rsidR="00800278" w:rsidRDefault="00800278" w:rsidP="002C5C4D">
      <w:pPr>
        <w:pStyle w:val="ListParagraph"/>
        <w:numPr>
          <w:ilvl w:val="2"/>
          <w:numId w:val="5"/>
        </w:numPr>
        <w:tabs>
          <w:tab w:val="left" w:pos="1957"/>
        </w:tabs>
        <w:kinsoku w:val="0"/>
        <w:overflowPunct w:val="0"/>
        <w:spacing w:line="243" w:lineRule="exact"/>
        <w:ind w:right="1134"/>
        <w:rPr>
          <w:sz w:val="20"/>
          <w:szCs w:val="20"/>
        </w:rPr>
      </w:pPr>
      <w:r>
        <w:rPr>
          <w:sz w:val="20"/>
          <w:szCs w:val="20"/>
        </w:rPr>
        <w:t>Clinical resources e.g patient education</w:t>
      </w:r>
      <w:r>
        <w:rPr>
          <w:spacing w:val="-1"/>
          <w:sz w:val="20"/>
          <w:szCs w:val="20"/>
        </w:rPr>
        <w:t xml:space="preserve"> </w:t>
      </w:r>
      <w:r>
        <w:rPr>
          <w:sz w:val="20"/>
          <w:szCs w:val="20"/>
        </w:rPr>
        <w:t>checklists</w:t>
      </w:r>
    </w:p>
    <w:p w:rsidR="00800278" w:rsidRDefault="00800278" w:rsidP="002C5C4D">
      <w:pPr>
        <w:pStyle w:val="ListParagraph"/>
        <w:numPr>
          <w:ilvl w:val="2"/>
          <w:numId w:val="5"/>
        </w:numPr>
        <w:tabs>
          <w:tab w:val="left" w:pos="1957"/>
        </w:tabs>
        <w:kinsoku w:val="0"/>
        <w:overflowPunct w:val="0"/>
        <w:spacing w:line="243" w:lineRule="exact"/>
        <w:ind w:right="1134"/>
        <w:rPr>
          <w:sz w:val="20"/>
          <w:szCs w:val="20"/>
        </w:rPr>
        <w:sectPr w:rsidR="00800278">
          <w:pgSz w:w="11910" w:h="16840"/>
          <w:pgMar w:top="920" w:right="260" w:bottom="1160" w:left="180" w:header="537" w:footer="967" w:gutter="0"/>
          <w:cols w:space="720"/>
          <w:noEndnote/>
        </w:sectPr>
      </w:pPr>
    </w:p>
    <w:p w:rsidR="00800278" w:rsidRDefault="00800278" w:rsidP="002C5C4D">
      <w:pPr>
        <w:pStyle w:val="BodyText"/>
        <w:kinsoku w:val="0"/>
        <w:overflowPunct w:val="0"/>
        <w:ind w:right="1134"/>
        <w:rPr>
          <w:sz w:val="26"/>
          <w:szCs w:val="26"/>
        </w:rPr>
      </w:pPr>
    </w:p>
    <w:p w:rsidR="00800278" w:rsidRDefault="00356A7E" w:rsidP="002C5C4D">
      <w:pPr>
        <w:pStyle w:val="Heading2"/>
        <w:numPr>
          <w:ilvl w:val="1"/>
          <w:numId w:val="5"/>
        </w:numPr>
        <w:tabs>
          <w:tab w:val="left" w:pos="1751"/>
        </w:tabs>
        <w:kinsoku w:val="0"/>
        <w:overflowPunct w:val="0"/>
        <w:spacing w:before="100"/>
        <w:ind w:left="1750" w:right="1134" w:hanging="514"/>
        <w:rPr>
          <w:color w:val="53257D"/>
        </w:rPr>
      </w:pPr>
      <w:bookmarkStart w:id="16" w:name="_bookmark19"/>
      <w:bookmarkStart w:id="17" w:name="_bookmark15"/>
      <w:bookmarkEnd w:id="16"/>
      <w:bookmarkEnd w:id="17"/>
      <w:r>
        <w:rPr>
          <w:color w:val="53257D"/>
        </w:rPr>
        <w:t xml:space="preserve">Local Policies, </w:t>
      </w:r>
      <w:r w:rsidR="00800278">
        <w:rPr>
          <w:color w:val="53257D"/>
        </w:rPr>
        <w:t>Procedures</w:t>
      </w:r>
      <w:r>
        <w:rPr>
          <w:color w:val="53257D"/>
        </w:rPr>
        <w:t xml:space="preserve"> and Guides</w:t>
      </w:r>
    </w:p>
    <w:p w:rsidR="00800278" w:rsidRDefault="00800278" w:rsidP="002C5C4D">
      <w:pPr>
        <w:pStyle w:val="BodyText"/>
        <w:kinsoku w:val="0"/>
        <w:overflowPunct w:val="0"/>
        <w:spacing w:before="99" w:line="283" w:lineRule="auto"/>
        <w:ind w:left="1236" w:right="1134"/>
      </w:pPr>
      <w:r>
        <w:t>Local policies and procedures may provide a suitable reference material to facilitate knowledge development regarding local techniques and guidelines.</w:t>
      </w:r>
    </w:p>
    <w:p w:rsidR="00800278" w:rsidRDefault="00800278" w:rsidP="002C5C4D">
      <w:pPr>
        <w:pStyle w:val="BodyText"/>
        <w:kinsoku w:val="0"/>
        <w:overflowPunct w:val="0"/>
        <w:spacing w:before="5"/>
        <w:ind w:right="1134"/>
      </w:pPr>
    </w:p>
    <w:p w:rsidR="005179D6" w:rsidRDefault="00800278" w:rsidP="002C5C4D">
      <w:pPr>
        <w:pStyle w:val="BodyText"/>
        <w:kinsoku w:val="0"/>
        <w:overflowPunct w:val="0"/>
        <w:spacing w:line="288" w:lineRule="auto"/>
        <w:ind w:left="1236" w:right="1134"/>
      </w:pPr>
      <w:r>
        <w:t>Facilitators may direct learners to consult specific local documents in their completion of the training framework that align with the institution’s or department’s model of care.</w:t>
      </w:r>
    </w:p>
    <w:p w:rsidR="009036AD" w:rsidRDefault="009036AD" w:rsidP="002C5C4D">
      <w:pPr>
        <w:pStyle w:val="BodyText"/>
        <w:kinsoku w:val="0"/>
        <w:overflowPunct w:val="0"/>
        <w:spacing w:before="120"/>
        <w:ind w:left="1236" w:right="1134"/>
      </w:pPr>
      <w:r>
        <w:t xml:space="preserve">Some of the radiotherapy centres and institutions involved in the development and review of this framework have developed local nursing guides which they have given permission </w:t>
      </w:r>
      <w:r w:rsidR="00506106">
        <w:t xml:space="preserve">to be used, </w:t>
      </w:r>
      <w:r>
        <w:t>share</w:t>
      </w:r>
      <w:r w:rsidR="00506106">
        <w:t>d and adapted</w:t>
      </w:r>
      <w:r>
        <w:t>.</w:t>
      </w:r>
    </w:p>
    <w:p w:rsidR="009036AD" w:rsidRDefault="009036AD" w:rsidP="002C5C4D">
      <w:pPr>
        <w:pStyle w:val="BodyText"/>
        <w:kinsoku w:val="0"/>
        <w:overflowPunct w:val="0"/>
        <w:spacing w:before="120"/>
        <w:ind w:left="1236" w:right="1134"/>
      </w:pPr>
      <w:r>
        <w:t>For more information, or to request access to these resources p</w:t>
      </w:r>
      <w:r w:rsidRPr="00356A7E">
        <w:t>lease contact</w:t>
      </w:r>
      <w:r>
        <w:t>:</w:t>
      </w:r>
    </w:p>
    <w:p w:rsidR="009036AD" w:rsidRDefault="00CC0E52" w:rsidP="002C5C4D">
      <w:pPr>
        <w:pStyle w:val="BodyText"/>
        <w:kinsoku w:val="0"/>
        <w:overflowPunct w:val="0"/>
        <w:spacing w:before="120"/>
        <w:ind w:left="1236" w:right="1134"/>
      </w:pPr>
      <w:hyperlink r:id="rId13" w:history="1">
        <w:r w:rsidR="009036AD" w:rsidRPr="00356A7E">
          <w:rPr>
            <w:rStyle w:val="Hyperlink"/>
          </w:rPr>
          <w:t>Michelle.Roach@health.nsw.gov.au</w:t>
        </w:r>
      </w:hyperlink>
    </w:p>
    <w:p w:rsidR="009036AD" w:rsidRDefault="00CC0E52" w:rsidP="002C5C4D">
      <w:pPr>
        <w:pStyle w:val="BodyText"/>
        <w:kinsoku w:val="0"/>
        <w:overflowPunct w:val="0"/>
        <w:spacing w:before="120"/>
        <w:ind w:left="1236" w:right="1134"/>
      </w:pPr>
      <w:hyperlink r:id="rId14" w:history="1">
        <w:r w:rsidR="009036AD" w:rsidRPr="00356A7E">
          <w:rPr>
            <w:rStyle w:val="Hyperlink"/>
          </w:rPr>
          <w:t>Ewa.Juresic@health.nsw.gov.au</w:t>
        </w:r>
      </w:hyperlink>
      <w:r w:rsidR="009036AD" w:rsidRPr="00356A7E">
        <w:t xml:space="preserve"> </w:t>
      </w:r>
    </w:p>
    <w:p w:rsidR="009036AD" w:rsidRDefault="00CC0E52" w:rsidP="002C5C4D">
      <w:pPr>
        <w:pStyle w:val="BodyText"/>
        <w:kinsoku w:val="0"/>
        <w:overflowPunct w:val="0"/>
        <w:spacing w:before="120"/>
        <w:ind w:left="1236" w:right="1134"/>
      </w:pPr>
      <w:hyperlink r:id="rId15" w:history="1">
        <w:r w:rsidR="009036AD" w:rsidRPr="00843CB2">
          <w:rPr>
            <w:rStyle w:val="Hyperlink"/>
          </w:rPr>
          <w:t>Margaret.Hjorth@icon.team</w:t>
        </w:r>
      </w:hyperlink>
    </w:p>
    <w:p w:rsidR="009036AD" w:rsidRDefault="009036AD" w:rsidP="002C5C4D">
      <w:pPr>
        <w:pStyle w:val="BodyText"/>
        <w:kinsoku w:val="0"/>
        <w:overflowPunct w:val="0"/>
        <w:spacing w:before="81" w:line="290" w:lineRule="auto"/>
        <w:ind w:left="1236" w:right="1134"/>
        <w:rPr>
          <w:rFonts w:cs="Arial"/>
        </w:rPr>
      </w:pPr>
    </w:p>
    <w:p w:rsidR="009036AD" w:rsidRPr="005179D6" w:rsidRDefault="009036AD" w:rsidP="002C5C4D">
      <w:pPr>
        <w:pStyle w:val="BodyText"/>
        <w:kinsoku w:val="0"/>
        <w:overflowPunct w:val="0"/>
        <w:spacing w:before="81" w:line="290" w:lineRule="auto"/>
        <w:ind w:left="1236" w:right="1134"/>
        <w:rPr>
          <w:rFonts w:cs="Arial"/>
        </w:rPr>
      </w:pPr>
      <w:r w:rsidRPr="005179D6">
        <w:rPr>
          <w:rFonts w:cs="Arial"/>
        </w:rPr>
        <w:t>Facilitators and assessors should use cau</w:t>
      </w:r>
      <w:r>
        <w:rPr>
          <w:rFonts w:cs="Arial"/>
        </w:rPr>
        <w:t>tion when utilising these guides</w:t>
      </w:r>
      <w:r w:rsidRPr="005179D6">
        <w:rPr>
          <w:rFonts w:cs="Arial"/>
        </w:rPr>
        <w:t xml:space="preserve"> in their own local facilities. It is the responsibility of facilitators and assessors to ensure that the practices outlined in the following documents are consistent with those performed at their local facility and with their departmental model of care. </w:t>
      </w:r>
      <w:r w:rsidRPr="005179D6">
        <w:t>eviQ, eviQ Education and the Cancer Institute NSW do not take any responsibility for the information contained within these materials.</w:t>
      </w:r>
    </w:p>
    <w:p w:rsidR="00800278" w:rsidRDefault="00800278" w:rsidP="002C5C4D">
      <w:pPr>
        <w:pStyle w:val="BodyText"/>
        <w:kinsoku w:val="0"/>
        <w:overflowPunct w:val="0"/>
        <w:ind w:right="1134"/>
        <w:rPr>
          <w:sz w:val="30"/>
          <w:szCs w:val="30"/>
        </w:rPr>
      </w:pPr>
    </w:p>
    <w:p w:rsidR="00800278" w:rsidRDefault="00800278" w:rsidP="002C5C4D">
      <w:pPr>
        <w:pStyle w:val="Heading2"/>
        <w:numPr>
          <w:ilvl w:val="1"/>
          <w:numId w:val="5"/>
        </w:numPr>
        <w:tabs>
          <w:tab w:val="left" w:pos="1750"/>
        </w:tabs>
        <w:kinsoku w:val="0"/>
        <w:overflowPunct w:val="0"/>
        <w:spacing w:before="1" w:after="120"/>
        <w:ind w:left="1749" w:right="1134" w:hanging="513"/>
        <w:rPr>
          <w:color w:val="53257D"/>
        </w:rPr>
      </w:pPr>
      <w:bookmarkStart w:id="18" w:name="_bookmark16"/>
      <w:bookmarkEnd w:id="18"/>
      <w:r>
        <w:rPr>
          <w:color w:val="53257D"/>
        </w:rPr>
        <w:t>Skill</w:t>
      </w:r>
      <w:r>
        <w:rPr>
          <w:color w:val="53257D"/>
          <w:spacing w:val="-2"/>
        </w:rPr>
        <w:t xml:space="preserve"> </w:t>
      </w:r>
      <w:r>
        <w:rPr>
          <w:color w:val="53257D"/>
        </w:rPr>
        <w:t>Checklists</w:t>
      </w:r>
    </w:p>
    <w:p w:rsidR="00356A7E" w:rsidRDefault="00356A7E" w:rsidP="002C5C4D">
      <w:pPr>
        <w:pStyle w:val="BodyText"/>
        <w:kinsoku w:val="0"/>
        <w:overflowPunct w:val="0"/>
        <w:ind w:left="516" w:right="1134" w:firstLine="720"/>
      </w:pPr>
      <w:r>
        <w:t xml:space="preserve">Local </w:t>
      </w:r>
      <w:r w:rsidR="005179D6">
        <w:t xml:space="preserve">skills </w:t>
      </w:r>
      <w:r>
        <w:t>checklists may also be employed to guide skill development in learners.</w:t>
      </w:r>
    </w:p>
    <w:p w:rsidR="00356A7E" w:rsidRDefault="005179D6" w:rsidP="002C5C4D">
      <w:pPr>
        <w:pStyle w:val="BodyText"/>
        <w:kinsoku w:val="0"/>
        <w:overflowPunct w:val="0"/>
        <w:spacing w:before="120"/>
        <w:ind w:left="1236" w:right="1134"/>
      </w:pPr>
      <w:r>
        <w:t xml:space="preserve">Some of the </w:t>
      </w:r>
      <w:r w:rsidR="00356A7E">
        <w:t>radiotherapy centres</w:t>
      </w:r>
      <w:r>
        <w:t xml:space="preserve"> and institutions</w:t>
      </w:r>
      <w:r w:rsidR="00356A7E">
        <w:t xml:space="preserve"> </w:t>
      </w:r>
      <w:r>
        <w:t xml:space="preserve">involved in the development and review of this framework </w:t>
      </w:r>
      <w:r w:rsidR="00356A7E">
        <w:t>have developed</w:t>
      </w:r>
      <w:r>
        <w:t xml:space="preserve"> local site specific checklist which they have given permission</w:t>
      </w:r>
      <w:r w:rsidR="00506106">
        <w:t xml:space="preserve"> to be</w:t>
      </w:r>
      <w:r>
        <w:t xml:space="preserve"> </w:t>
      </w:r>
      <w:r w:rsidR="00506106">
        <w:t>used, shared and adapted.</w:t>
      </w:r>
    </w:p>
    <w:p w:rsidR="005179D6" w:rsidRDefault="005179D6" w:rsidP="002C5C4D">
      <w:pPr>
        <w:pStyle w:val="BodyText"/>
        <w:kinsoku w:val="0"/>
        <w:overflowPunct w:val="0"/>
        <w:spacing w:before="120"/>
        <w:ind w:left="1236" w:right="1134"/>
      </w:pPr>
      <w:r>
        <w:t>For more information, or to request access to these resources p</w:t>
      </w:r>
      <w:r w:rsidR="00362701">
        <w:t>lease contact</w:t>
      </w:r>
      <w:r>
        <w:t>:</w:t>
      </w:r>
    </w:p>
    <w:p w:rsidR="005179D6" w:rsidRDefault="00CC0E52" w:rsidP="002C5C4D">
      <w:pPr>
        <w:pStyle w:val="BodyText"/>
        <w:kinsoku w:val="0"/>
        <w:overflowPunct w:val="0"/>
        <w:spacing w:before="120"/>
        <w:ind w:left="1236" w:right="1134"/>
      </w:pPr>
      <w:hyperlink r:id="rId16" w:history="1">
        <w:r w:rsidR="00356A7E" w:rsidRPr="00356A7E">
          <w:rPr>
            <w:rStyle w:val="Hyperlink"/>
          </w:rPr>
          <w:t>Michelle.Roach@health.nsw.gov.au</w:t>
        </w:r>
      </w:hyperlink>
    </w:p>
    <w:p w:rsidR="005179D6" w:rsidRDefault="00CC0E52" w:rsidP="002C5C4D">
      <w:pPr>
        <w:pStyle w:val="BodyText"/>
        <w:kinsoku w:val="0"/>
        <w:overflowPunct w:val="0"/>
        <w:spacing w:before="120"/>
        <w:ind w:left="1236" w:right="1134"/>
      </w:pPr>
      <w:hyperlink r:id="rId17" w:history="1">
        <w:r w:rsidR="00356A7E" w:rsidRPr="00356A7E">
          <w:rPr>
            <w:rStyle w:val="Hyperlink"/>
          </w:rPr>
          <w:t>Ewa.Juresic@health.nsw.gov.au</w:t>
        </w:r>
      </w:hyperlink>
      <w:r w:rsidR="00356A7E" w:rsidRPr="00356A7E">
        <w:t xml:space="preserve"> </w:t>
      </w:r>
    </w:p>
    <w:p w:rsidR="005179D6" w:rsidRDefault="00CC0E52" w:rsidP="002C5C4D">
      <w:pPr>
        <w:pStyle w:val="BodyText"/>
        <w:kinsoku w:val="0"/>
        <w:overflowPunct w:val="0"/>
        <w:spacing w:before="120"/>
        <w:ind w:left="1236" w:right="1134"/>
      </w:pPr>
      <w:hyperlink r:id="rId18" w:history="1">
        <w:r w:rsidR="005179D6" w:rsidRPr="00843CB2">
          <w:rPr>
            <w:rStyle w:val="Hyperlink"/>
          </w:rPr>
          <w:t>Margaret.Hjorth@icon.team</w:t>
        </w:r>
      </w:hyperlink>
    </w:p>
    <w:p w:rsidR="005179D6" w:rsidRDefault="005179D6" w:rsidP="002C5C4D">
      <w:pPr>
        <w:pStyle w:val="BodyText"/>
        <w:kinsoku w:val="0"/>
        <w:overflowPunct w:val="0"/>
        <w:spacing w:before="81" w:line="290" w:lineRule="auto"/>
        <w:ind w:left="1236" w:right="1134"/>
        <w:rPr>
          <w:rFonts w:cs="Arial"/>
        </w:rPr>
      </w:pPr>
    </w:p>
    <w:p w:rsidR="005179D6" w:rsidRPr="005179D6" w:rsidRDefault="005179D6" w:rsidP="002C5C4D">
      <w:pPr>
        <w:pStyle w:val="BodyText"/>
        <w:kinsoku w:val="0"/>
        <w:overflowPunct w:val="0"/>
        <w:spacing w:before="81" w:line="290" w:lineRule="auto"/>
        <w:ind w:left="1236" w:right="1134"/>
        <w:rPr>
          <w:rFonts w:cs="Arial"/>
        </w:rPr>
      </w:pPr>
      <w:r w:rsidRPr="005179D6">
        <w:rPr>
          <w:rFonts w:cs="Arial"/>
        </w:rPr>
        <w:t>Facilitators and assessors should use cau</w:t>
      </w:r>
      <w:r>
        <w:rPr>
          <w:rFonts w:cs="Arial"/>
        </w:rPr>
        <w:t>tion when utilising these checklists</w:t>
      </w:r>
      <w:r w:rsidRPr="005179D6">
        <w:rPr>
          <w:rFonts w:cs="Arial"/>
        </w:rPr>
        <w:t xml:space="preserve"> in their own local facilities. It is the responsibility of facilitators and assessors to ensure that the practices outlined in the following documents are consistent with those performed at their local facility and with their departmental model of care. </w:t>
      </w:r>
      <w:r w:rsidRPr="005179D6">
        <w:t>eviQ, eviQ Education and the Cancer Institute NSW do not take any responsibility for the information contained within these materials.</w:t>
      </w:r>
    </w:p>
    <w:p w:rsidR="00800278" w:rsidRDefault="00800278" w:rsidP="002C5C4D">
      <w:pPr>
        <w:pStyle w:val="BodyText"/>
        <w:kinsoku w:val="0"/>
        <w:overflowPunct w:val="0"/>
        <w:ind w:left="1236" w:right="1134"/>
      </w:pPr>
    </w:p>
    <w:p w:rsidR="00800278" w:rsidRPr="003F5803" w:rsidRDefault="00800278" w:rsidP="002C5C4D">
      <w:pPr>
        <w:pStyle w:val="Heading2"/>
        <w:numPr>
          <w:ilvl w:val="1"/>
          <w:numId w:val="5"/>
        </w:numPr>
        <w:ind w:right="1134"/>
        <w:rPr>
          <w:color w:val="53257D"/>
        </w:rPr>
      </w:pPr>
      <w:r w:rsidRPr="003F5803">
        <w:rPr>
          <w:color w:val="53257D"/>
        </w:rPr>
        <w:t>Practical skills record</w:t>
      </w:r>
    </w:p>
    <w:p w:rsidR="00800278" w:rsidRPr="003F5803" w:rsidRDefault="00800278" w:rsidP="002C5C4D">
      <w:pPr>
        <w:pStyle w:val="BodyText"/>
        <w:spacing w:before="100" w:line="290" w:lineRule="auto"/>
        <w:ind w:left="1236" w:right="1134"/>
      </w:pPr>
      <w:r>
        <w:t>The practical skills record may be used to record practical training sessions, skills practice and competency attempts.</w:t>
      </w:r>
    </w:p>
    <w:p w:rsidR="00800278" w:rsidRDefault="00800278" w:rsidP="002C5C4D">
      <w:pPr>
        <w:pStyle w:val="BodyText"/>
        <w:kinsoku w:val="0"/>
        <w:overflowPunct w:val="0"/>
        <w:spacing w:before="11"/>
        <w:ind w:right="1134"/>
        <w:rPr>
          <w:sz w:val="33"/>
          <w:szCs w:val="33"/>
        </w:rPr>
      </w:pPr>
    </w:p>
    <w:p w:rsidR="00800278" w:rsidRDefault="00800278" w:rsidP="002C5C4D">
      <w:pPr>
        <w:pStyle w:val="Heading2"/>
        <w:numPr>
          <w:ilvl w:val="1"/>
          <w:numId w:val="5"/>
        </w:numPr>
        <w:tabs>
          <w:tab w:val="left" w:pos="1751"/>
        </w:tabs>
        <w:kinsoku w:val="0"/>
        <w:overflowPunct w:val="0"/>
        <w:ind w:left="1750" w:right="1134" w:hanging="514"/>
        <w:rPr>
          <w:color w:val="53257D"/>
        </w:rPr>
      </w:pPr>
      <w:bookmarkStart w:id="19" w:name="_bookmark17"/>
      <w:bookmarkEnd w:id="19"/>
      <w:r>
        <w:rPr>
          <w:color w:val="53257D"/>
        </w:rPr>
        <w:t>Competency assessment tools</w:t>
      </w:r>
    </w:p>
    <w:p w:rsidR="00800278" w:rsidRDefault="00800278" w:rsidP="002C5C4D">
      <w:pPr>
        <w:pStyle w:val="BodyText"/>
        <w:kinsoku w:val="0"/>
        <w:overflowPunct w:val="0"/>
        <w:spacing w:before="99" w:line="290" w:lineRule="auto"/>
        <w:ind w:left="1236" w:right="1134"/>
      </w:pPr>
      <w:r>
        <w:t xml:space="preserve">Competency assessment tools may be used to support and record the learner’s </w:t>
      </w:r>
      <w:r>
        <w:lastRenderedPageBreak/>
        <w:t>knowledge and skills development and provide a record of competency.</w:t>
      </w:r>
    </w:p>
    <w:p w:rsidR="00800278" w:rsidRDefault="00800278" w:rsidP="002C5C4D">
      <w:pPr>
        <w:pStyle w:val="BodyText"/>
        <w:kinsoku w:val="0"/>
        <w:overflowPunct w:val="0"/>
        <w:spacing w:before="10"/>
        <w:ind w:right="1134"/>
        <w:rPr>
          <w:sz w:val="29"/>
          <w:szCs w:val="29"/>
        </w:rPr>
      </w:pPr>
    </w:p>
    <w:p w:rsidR="00800278" w:rsidRDefault="00800278" w:rsidP="002C5C4D">
      <w:pPr>
        <w:pStyle w:val="Heading2"/>
        <w:numPr>
          <w:ilvl w:val="1"/>
          <w:numId w:val="5"/>
        </w:numPr>
        <w:tabs>
          <w:tab w:val="left" w:pos="1750"/>
        </w:tabs>
        <w:kinsoku w:val="0"/>
        <w:overflowPunct w:val="0"/>
        <w:ind w:left="1749" w:right="1134" w:hanging="513"/>
        <w:rPr>
          <w:color w:val="53257D"/>
        </w:rPr>
      </w:pPr>
      <w:r>
        <w:rPr>
          <w:color w:val="53257D"/>
        </w:rPr>
        <w:t>Facilitator/Assessor guides</w:t>
      </w:r>
    </w:p>
    <w:p w:rsidR="00800278" w:rsidRDefault="00800278" w:rsidP="002C5C4D">
      <w:pPr>
        <w:pStyle w:val="BodyText"/>
        <w:kinsoku w:val="0"/>
        <w:overflowPunct w:val="0"/>
        <w:spacing w:before="99" w:line="285" w:lineRule="auto"/>
        <w:ind w:left="1236" w:right="1134"/>
      </w:pPr>
      <w:r>
        <w:t>The facilitator assessment guide contains tools for assessing both the knowledge and skills of learners.</w:t>
      </w:r>
    </w:p>
    <w:p w:rsidR="00800278" w:rsidRDefault="00800278" w:rsidP="002C5C4D">
      <w:pPr>
        <w:pStyle w:val="BodyText"/>
        <w:kinsoku w:val="0"/>
        <w:overflowPunct w:val="0"/>
        <w:spacing w:before="11"/>
        <w:ind w:right="1134"/>
        <w:rPr>
          <w:sz w:val="19"/>
          <w:szCs w:val="19"/>
        </w:rPr>
      </w:pPr>
    </w:p>
    <w:p w:rsidR="00800278" w:rsidRDefault="00800278" w:rsidP="002C5C4D">
      <w:pPr>
        <w:pStyle w:val="BodyText"/>
        <w:kinsoku w:val="0"/>
        <w:overflowPunct w:val="0"/>
        <w:spacing w:before="1" w:line="288" w:lineRule="auto"/>
        <w:ind w:left="1236" w:right="1134"/>
      </w:pPr>
      <w:r>
        <w:t>A list of questions and expected responses are provided which can be used by facilitators to assess learner’s knowledge of those learning outcomes associated with each site specific area.</w:t>
      </w:r>
    </w:p>
    <w:p w:rsidR="00800278" w:rsidRDefault="00800278" w:rsidP="002C5C4D">
      <w:pPr>
        <w:pStyle w:val="BodyText"/>
        <w:kinsoku w:val="0"/>
        <w:overflowPunct w:val="0"/>
        <w:spacing w:before="8"/>
        <w:ind w:right="1134"/>
        <w:rPr>
          <w:sz w:val="19"/>
          <w:szCs w:val="19"/>
        </w:rPr>
      </w:pPr>
    </w:p>
    <w:p w:rsidR="00800278" w:rsidRDefault="00800278" w:rsidP="002C5C4D">
      <w:pPr>
        <w:pStyle w:val="BodyText"/>
        <w:kinsoku w:val="0"/>
        <w:overflowPunct w:val="0"/>
        <w:spacing w:line="288" w:lineRule="auto"/>
        <w:ind w:left="1236" w:right="1134"/>
      </w:pPr>
      <w:r>
        <w:t>Expected skill performance outcomes are also listed next to each performance criteria to assist facilitators in assessing learner’s skills for each domain and for each site specific area.</w:t>
      </w:r>
    </w:p>
    <w:p w:rsidR="00800278" w:rsidRDefault="00800278" w:rsidP="002C5C4D">
      <w:pPr>
        <w:pStyle w:val="BodyText"/>
        <w:kinsoku w:val="0"/>
        <w:overflowPunct w:val="0"/>
        <w:spacing w:line="288" w:lineRule="auto"/>
        <w:ind w:right="1134"/>
      </w:pPr>
    </w:p>
    <w:p w:rsidR="00FF3E36" w:rsidRDefault="00FF3E36" w:rsidP="002C5C4D">
      <w:pPr>
        <w:pStyle w:val="Heading1"/>
        <w:kinsoku w:val="0"/>
        <w:overflowPunct w:val="0"/>
        <w:spacing w:before="99"/>
        <w:ind w:left="1191" w:right="1134"/>
        <w:rPr>
          <w:color w:val="53257D"/>
        </w:rPr>
      </w:pPr>
      <w:r>
        <w:rPr>
          <w:color w:val="53257D"/>
        </w:rPr>
        <w:t>6.0 Knowledge and Skill Requirements</w:t>
      </w:r>
    </w:p>
    <w:p w:rsidR="00FF3E36" w:rsidRDefault="00FF3E36" w:rsidP="002C5C4D">
      <w:pPr>
        <w:pStyle w:val="BodyText"/>
        <w:kinsoku w:val="0"/>
        <w:overflowPunct w:val="0"/>
        <w:spacing w:before="81" w:line="288" w:lineRule="auto"/>
        <w:ind w:left="1191" w:right="1134"/>
      </w:pPr>
      <w:r>
        <w:t>The following describes the knowledge and skills required for independent practice as a radiation oncology nurse for each site specific area assessment.</w:t>
      </w:r>
    </w:p>
    <w:p w:rsidR="00FF3E36" w:rsidRDefault="00FF3E36" w:rsidP="002C5C4D">
      <w:pPr>
        <w:pStyle w:val="BodyText"/>
        <w:kinsoku w:val="0"/>
        <w:overflowPunct w:val="0"/>
        <w:spacing w:before="11"/>
        <w:ind w:left="1191" w:right="1134"/>
        <w:rPr>
          <w:sz w:val="19"/>
          <w:szCs w:val="19"/>
        </w:rPr>
      </w:pPr>
    </w:p>
    <w:p w:rsidR="00FF3E36" w:rsidRDefault="00FF3E36" w:rsidP="002C5C4D">
      <w:pPr>
        <w:pStyle w:val="BodyText"/>
        <w:kinsoku w:val="0"/>
        <w:overflowPunct w:val="0"/>
        <w:spacing w:before="1" w:line="288" w:lineRule="auto"/>
        <w:ind w:left="1191" w:right="1134"/>
      </w:pPr>
      <w:r>
        <w:t>All knowledge and skill requirements should be assessed in accordance with local standards, policies and procedures and in alignment with the facilities’ model of care.</w:t>
      </w:r>
    </w:p>
    <w:p w:rsidR="00FF3E36" w:rsidRDefault="00FF3E36" w:rsidP="002C5C4D">
      <w:pPr>
        <w:pStyle w:val="BodyText"/>
        <w:kinsoku w:val="0"/>
        <w:overflowPunct w:val="0"/>
        <w:spacing w:before="6"/>
        <w:ind w:left="1191" w:right="1134"/>
        <w:rPr>
          <w:sz w:val="19"/>
          <w:szCs w:val="19"/>
        </w:rPr>
      </w:pPr>
    </w:p>
    <w:p w:rsidR="00FF3E36" w:rsidRDefault="00FF3E36" w:rsidP="002C5C4D">
      <w:pPr>
        <w:pStyle w:val="BodyText"/>
        <w:kinsoku w:val="0"/>
        <w:overflowPunct w:val="0"/>
        <w:spacing w:line="288" w:lineRule="auto"/>
        <w:ind w:left="1191" w:right="1134"/>
      </w:pPr>
      <w:r>
        <w:t>Please see the learning pathway for a presentation of learning outcomes against progression targets.</w:t>
      </w:r>
    </w:p>
    <w:p w:rsidR="00FF3E36" w:rsidRDefault="00FF3E36" w:rsidP="00FF3E36">
      <w:pPr>
        <w:pStyle w:val="BodyText"/>
        <w:kinsoku w:val="0"/>
        <w:overflowPunct w:val="0"/>
        <w:spacing w:before="1"/>
        <w:rPr>
          <w:sz w:val="30"/>
          <w:szCs w:val="30"/>
        </w:rPr>
      </w:pPr>
    </w:p>
    <w:p w:rsidR="00FF3E36" w:rsidRDefault="00FF3E36" w:rsidP="002C5C4D">
      <w:pPr>
        <w:pStyle w:val="Heading2"/>
        <w:kinsoku w:val="0"/>
        <w:overflowPunct w:val="0"/>
        <w:ind w:left="1191" w:right="1134" w:firstLine="0"/>
        <w:rPr>
          <w:color w:val="53257D"/>
        </w:rPr>
      </w:pPr>
      <w:bookmarkStart w:id="20" w:name="_bookmark21"/>
      <w:bookmarkEnd w:id="20"/>
      <w:r>
        <w:rPr>
          <w:color w:val="53257D"/>
        </w:rPr>
        <w:t>Domain 1: Patient education</w:t>
      </w:r>
    </w:p>
    <w:p w:rsidR="00FF3E36" w:rsidRDefault="00FF3E36" w:rsidP="002C5C4D">
      <w:pPr>
        <w:pStyle w:val="BodyText"/>
        <w:kinsoku w:val="0"/>
        <w:overflowPunct w:val="0"/>
        <w:spacing w:before="3"/>
        <w:ind w:left="1191" w:right="1134"/>
        <w:rPr>
          <w:b/>
          <w:bCs/>
          <w:sz w:val="24"/>
          <w:szCs w:val="24"/>
        </w:rPr>
      </w:pPr>
    </w:p>
    <w:p w:rsidR="00FF3E36" w:rsidRDefault="00FF3E36" w:rsidP="002C5C4D">
      <w:pPr>
        <w:pStyle w:val="Heading3"/>
        <w:kinsoku w:val="0"/>
        <w:overflowPunct w:val="0"/>
        <w:ind w:left="1191" w:right="1134"/>
      </w:pPr>
      <w:r>
        <w:t>Knowledge</w:t>
      </w:r>
    </w:p>
    <w:p w:rsidR="00FF3E36" w:rsidRDefault="00FF3E36" w:rsidP="002C5C4D">
      <w:pPr>
        <w:pStyle w:val="ListParagraph"/>
        <w:numPr>
          <w:ilvl w:val="1"/>
          <w:numId w:val="4"/>
        </w:numPr>
        <w:tabs>
          <w:tab w:val="left" w:pos="1957"/>
        </w:tabs>
        <w:kinsoku w:val="0"/>
        <w:overflowPunct w:val="0"/>
        <w:spacing w:before="118"/>
        <w:ind w:left="1912" w:right="1134"/>
        <w:rPr>
          <w:sz w:val="20"/>
          <w:szCs w:val="20"/>
        </w:rPr>
      </w:pPr>
      <w:r>
        <w:rPr>
          <w:sz w:val="20"/>
          <w:szCs w:val="20"/>
        </w:rPr>
        <w:t>Identifies</w:t>
      </w:r>
      <w:r w:rsidRPr="00A13C10">
        <w:rPr>
          <w:sz w:val="20"/>
          <w:szCs w:val="20"/>
        </w:rPr>
        <w:t xml:space="preserve"> the role, responsibilities and tasks required by each member of the multidisciplinary team to deliver patient education</w:t>
      </w:r>
      <w:r>
        <w:rPr>
          <w:sz w:val="20"/>
          <w:szCs w:val="20"/>
        </w:rPr>
        <w:t>.</w:t>
      </w:r>
    </w:p>
    <w:p w:rsidR="00FF3E36" w:rsidRDefault="00FF3E36" w:rsidP="002C5C4D">
      <w:pPr>
        <w:pStyle w:val="ListParagraph"/>
        <w:numPr>
          <w:ilvl w:val="1"/>
          <w:numId w:val="4"/>
        </w:numPr>
        <w:tabs>
          <w:tab w:val="left" w:pos="1957"/>
        </w:tabs>
        <w:kinsoku w:val="0"/>
        <w:overflowPunct w:val="0"/>
        <w:spacing w:before="118"/>
        <w:ind w:left="1912" w:right="1134"/>
        <w:rPr>
          <w:sz w:val="20"/>
          <w:szCs w:val="20"/>
        </w:rPr>
      </w:pPr>
      <w:r>
        <w:rPr>
          <w:sz w:val="20"/>
          <w:szCs w:val="20"/>
        </w:rPr>
        <w:t xml:space="preserve">Describes the purpose of planning for </w:t>
      </w:r>
      <w:r>
        <w:rPr>
          <w:spacing w:val="-3"/>
          <w:sz w:val="20"/>
          <w:szCs w:val="20"/>
        </w:rPr>
        <w:t xml:space="preserve">an </w:t>
      </w:r>
      <w:r>
        <w:rPr>
          <w:sz w:val="20"/>
          <w:szCs w:val="20"/>
        </w:rPr>
        <w:t>education</w:t>
      </w:r>
      <w:r>
        <w:rPr>
          <w:spacing w:val="5"/>
          <w:sz w:val="20"/>
          <w:szCs w:val="20"/>
        </w:rPr>
        <w:t xml:space="preserve"> </w:t>
      </w:r>
      <w:r>
        <w:rPr>
          <w:sz w:val="20"/>
          <w:szCs w:val="20"/>
        </w:rPr>
        <w:t>session and what is involved.</w:t>
      </w:r>
    </w:p>
    <w:p w:rsidR="00FF3E36" w:rsidRDefault="00FF3E36" w:rsidP="002C5C4D">
      <w:pPr>
        <w:pStyle w:val="ListParagraph"/>
        <w:numPr>
          <w:ilvl w:val="1"/>
          <w:numId w:val="4"/>
        </w:numPr>
        <w:tabs>
          <w:tab w:val="left" w:pos="1957"/>
        </w:tabs>
        <w:kinsoku w:val="0"/>
        <w:overflowPunct w:val="0"/>
        <w:spacing w:before="118"/>
        <w:ind w:left="1912" w:right="1134"/>
        <w:rPr>
          <w:sz w:val="20"/>
          <w:szCs w:val="20"/>
        </w:rPr>
      </w:pPr>
      <w:r>
        <w:rPr>
          <w:sz w:val="20"/>
          <w:szCs w:val="20"/>
        </w:rPr>
        <w:t>Identifies a range of available suitable education materials and supportive services, considers patient and treatment related factors when determining suitability.</w:t>
      </w:r>
    </w:p>
    <w:p w:rsidR="00FF3E36" w:rsidRDefault="00FF3E36" w:rsidP="002C5C4D">
      <w:pPr>
        <w:pStyle w:val="ListParagraph"/>
        <w:numPr>
          <w:ilvl w:val="1"/>
          <w:numId w:val="4"/>
        </w:numPr>
        <w:tabs>
          <w:tab w:val="left" w:pos="1957"/>
        </w:tabs>
        <w:kinsoku w:val="0"/>
        <w:overflowPunct w:val="0"/>
        <w:ind w:left="1912" w:right="1134"/>
        <w:rPr>
          <w:sz w:val="20"/>
          <w:szCs w:val="20"/>
        </w:rPr>
      </w:pPr>
      <w:r>
        <w:rPr>
          <w:sz w:val="20"/>
          <w:szCs w:val="20"/>
        </w:rPr>
        <w:t>Outlines methods and resources for assessing patient/carer/family education needs, goals and</w:t>
      </w:r>
      <w:r>
        <w:rPr>
          <w:spacing w:val="-8"/>
          <w:sz w:val="20"/>
          <w:szCs w:val="20"/>
        </w:rPr>
        <w:t xml:space="preserve"> </w:t>
      </w:r>
      <w:r>
        <w:rPr>
          <w:sz w:val="20"/>
          <w:szCs w:val="20"/>
        </w:rPr>
        <w:t>priorities.</w:t>
      </w:r>
    </w:p>
    <w:p w:rsidR="00FF3E36" w:rsidRDefault="00FF3E36" w:rsidP="002C5C4D">
      <w:pPr>
        <w:pStyle w:val="ListParagraph"/>
        <w:numPr>
          <w:ilvl w:val="1"/>
          <w:numId w:val="4"/>
        </w:numPr>
        <w:tabs>
          <w:tab w:val="left" w:pos="1957"/>
        </w:tabs>
        <w:kinsoku w:val="0"/>
        <w:overflowPunct w:val="0"/>
        <w:spacing w:before="2" w:line="242" w:lineRule="exact"/>
        <w:ind w:left="1912" w:right="1134"/>
        <w:rPr>
          <w:sz w:val="20"/>
          <w:szCs w:val="20"/>
        </w:rPr>
      </w:pPr>
      <w:r>
        <w:rPr>
          <w:sz w:val="20"/>
          <w:szCs w:val="20"/>
        </w:rPr>
        <w:t>Identifies appropriate time points for patient education and provides a</w:t>
      </w:r>
      <w:r>
        <w:rPr>
          <w:spacing w:val="-9"/>
          <w:sz w:val="20"/>
          <w:szCs w:val="20"/>
        </w:rPr>
        <w:t xml:space="preserve"> </w:t>
      </w:r>
      <w:r>
        <w:rPr>
          <w:sz w:val="20"/>
          <w:szCs w:val="20"/>
        </w:rPr>
        <w:t>rationale.</w:t>
      </w:r>
    </w:p>
    <w:p w:rsidR="00FF3E36" w:rsidRDefault="00FF3E36" w:rsidP="002C5C4D">
      <w:pPr>
        <w:pStyle w:val="ListParagraph"/>
        <w:numPr>
          <w:ilvl w:val="1"/>
          <w:numId w:val="4"/>
        </w:numPr>
        <w:tabs>
          <w:tab w:val="left" w:pos="1957"/>
        </w:tabs>
        <w:kinsoku w:val="0"/>
        <w:overflowPunct w:val="0"/>
        <w:ind w:left="1912" w:right="1134"/>
        <w:rPr>
          <w:sz w:val="20"/>
          <w:szCs w:val="20"/>
        </w:rPr>
      </w:pPr>
      <w:r>
        <w:rPr>
          <w:sz w:val="20"/>
          <w:szCs w:val="20"/>
        </w:rPr>
        <w:t xml:space="preserve">Identifies and explains appropriate information to be included in education session. Considers education time point, treatment site, treatment intent and patient factors. Includes </w:t>
      </w:r>
      <w:r>
        <w:rPr>
          <w:spacing w:val="-3"/>
          <w:sz w:val="20"/>
          <w:szCs w:val="20"/>
        </w:rPr>
        <w:t xml:space="preserve">an </w:t>
      </w:r>
      <w:r>
        <w:rPr>
          <w:sz w:val="20"/>
          <w:szCs w:val="20"/>
        </w:rPr>
        <w:t>accurate discussion</w:t>
      </w:r>
      <w:r>
        <w:rPr>
          <w:spacing w:val="5"/>
          <w:sz w:val="20"/>
          <w:szCs w:val="20"/>
        </w:rPr>
        <w:t xml:space="preserve"> </w:t>
      </w:r>
      <w:r>
        <w:rPr>
          <w:sz w:val="20"/>
          <w:szCs w:val="20"/>
        </w:rPr>
        <w:t>of:</w:t>
      </w:r>
    </w:p>
    <w:p w:rsidR="00FF3E36" w:rsidRDefault="00FF3E36" w:rsidP="002C5C4D">
      <w:pPr>
        <w:pStyle w:val="ListParagraph"/>
        <w:numPr>
          <w:ilvl w:val="2"/>
          <w:numId w:val="4"/>
        </w:numPr>
        <w:tabs>
          <w:tab w:val="left" w:pos="2260"/>
        </w:tabs>
        <w:kinsoku w:val="0"/>
        <w:overflowPunct w:val="0"/>
        <w:spacing w:line="245" w:lineRule="exact"/>
        <w:ind w:left="2267" w:right="1134" w:hanging="283"/>
        <w:rPr>
          <w:sz w:val="20"/>
          <w:szCs w:val="20"/>
        </w:rPr>
      </w:pPr>
      <w:r>
        <w:rPr>
          <w:sz w:val="20"/>
          <w:szCs w:val="20"/>
        </w:rPr>
        <w:t>radiation</w:t>
      </w:r>
      <w:r>
        <w:rPr>
          <w:spacing w:val="-3"/>
          <w:sz w:val="20"/>
          <w:szCs w:val="20"/>
        </w:rPr>
        <w:t xml:space="preserve"> </w:t>
      </w:r>
      <w:r>
        <w:rPr>
          <w:sz w:val="20"/>
          <w:szCs w:val="20"/>
        </w:rPr>
        <w:t>therapy</w:t>
      </w:r>
    </w:p>
    <w:p w:rsidR="00FF3E36" w:rsidRDefault="00FF3E36" w:rsidP="002C5C4D">
      <w:pPr>
        <w:pStyle w:val="ListParagraph"/>
        <w:numPr>
          <w:ilvl w:val="2"/>
          <w:numId w:val="4"/>
        </w:numPr>
        <w:tabs>
          <w:tab w:val="left" w:pos="2260"/>
        </w:tabs>
        <w:kinsoku w:val="0"/>
        <w:overflowPunct w:val="0"/>
        <w:spacing w:line="242" w:lineRule="exact"/>
        <w:ind w:left="2267" w:right="1134" w:hanging="283"/>
        <w:rPr>
          <w:sz w:val="20"/>
          <w:szCs w:val="20"/>
        </w:rPr>
      </w:pPr>
      <w:r>
        <w:rPr>
          <w:sz w:val="20"/>
          <w:szCs w:val="20"/>
        </w:rPr>
        <w:t>treatment related side</w:t>
      </w:r>
      <w:r>
        <w:rPr>
          <w:spacing w:val="-4"/>
          <w:sz w:val="20"/>
          <w:szCs w:val="20"/>
        </w:rPr>
        <w:t xml:space="preserve"> </w:t>
      </w:r>
      <w:r>
        <w:rPr>
          <w:sz w:val="20"/>
          <w:szCs w:val="20"/>
        </w:rPr>
        <w:t>effects</w:t>
      </w:r>
    </w:p>
    <w:p w:rsidR="00FF3E36" w:rsidRDefault="00FF3E36" w:rsidP="002C5C4D">
      <w:pPr>
        <w:pStyle w:val="ListParagraph"/>
        <w:numPr>
          <w:ilvl w:val="2"/>
          <w:numId w:val="4"/>
        </w:numPr>
        <w:tabs>
          <w:tab w:val="left" w:pos="2260"/>
        </w:tabs>
        <w:kinsoku w:val="0"/>
        <w:overflowPunct w:val="0"/>
        <w:spacing w:line="242" w:lineRule="exact"/>
        <w:ind w:left="2267" w:right="1134" w:hanging="283"/>
        <w:rPr>
          <w:sz w:val="20"/>
          <w:szCs w:val="20"/>
        </w:rPr>
      </w:pPr>
      <w:r>
        <w:rPr>
          <w:sz w:val="20"/>
          <w:szCs w:val="20"/>
        </w:rPr>
        <w:t>symptom</w:t>
      </w:r>
      <w:r>
        <w:rPr>
          <w:spacing w:val="-4"/>
          <w:sz w:val="20"/>
          <w:szCs w:val="20"/>
        </w:rPr>
        <w:t xml:space="preserve"> </w:t>
      </w:r>
      <w:r>
        <w:rPr>
          <w:sz w:val="20"/>
          <w:szCs w:val="20"/>
        </w:rPr>
        <w:t>management</w:t>
      </w:r>
    </w:p>
    <w:p w:rsidR="00FF3E36" w:rsidRDefault="00FF3E36" w:rsidP="002C5C4D">
      <w:pPr>
        <w:pStyle w:val="ListParagraph"/>
        <w:numPr>
          <w:ilvl w:val="2"/>
          <w:numId w:val="4"/>
        </w:numPr>
        <w:tabs>
          <w:tab w:val="left" w:pos="2260"/>
        </w:tabs>
        <w:kinsoku w:val="0"/>
        <w:overflowPunct w:val="0"/>
        <w:spacing w:line="242" w:lineRule="exact"/>
        <w:ind w:left="2267" w:right="1134" w:hanging="283"/>
        <w:rPr>
          <w:sz w:val="20"/>
          <w:szCs w:val="20"/>
        </w:rPr>
      </w:pPr>
      <w:r>
        <w:rPr>
          <w:sz w:val="20"/>
          <w:szCs w:val="20"/>
        </w:rPr>
        <w:t>supportive services and referrals</w:t>
      </w:r>
    </w:p>
    <w:p w:rsidR="00FF3E36" w:rsidRDefault="00FF3E36" w:rsidP="002C5C4D">
      <w:pPr>
        <w:pStyle w:val="ListParagraph"/>
        <w:numPr>
          <w:ilvl w:val="1"/>
          <w:numId w:val="4"/>
        </w:numPr>
        <w:tabs>
          <w:tab w:val="left" w:pos="1957"/>
        </w:tabs>
        <w:kinsoku w:val="0"/>
        <w:overflowPunct w:val="0"/>
        <w:ind w:left="1912" w:right="1134"/>
        <w:rPr>
          <w:sz w:val="20"/>
          <w:szCs w:val="20"/>
        </w:rPr>
      </w:pPr>
      <w:r>
        <w:rPr>
          <w:sz w:val="20"/>
          <w:szCs w:val="20"/>
        </w:rPr>
        <w:t>Explains documentation requirements for education session</w:t>
      </w:r>
    </w:p>
    <w:p w:rsidR="00FF3E36" w:rsidRDefault="00FF3E36" w:rsidP="002C5C4D">
      <w:pPr>
        <w:pStyle w:val="BodyText"/>
        <w:kinsoku w:val="0"/>
        <w:overflowPunct w:val="0"/>
        <w:spacing w:before="10"/>
        <w:ind w:right="1134"/>
        <w:rPr>
          <w:sz w:val="19"/>
          <w:szCs w:val="19"/>
        </w:rPr>
      </w:pPr>
    </w:p>
    <w:p w:rsidR="00FF3E36" w:rsidRDefault="00FF3E36" w:rsidP="002C5C4D">
      <w:pPr>
        <w:pStyle w:val="Heading3"/>
        <w:kinsoku w:val="0"/>
        <w:overflowPunct w:val="0"/>
        <w:ind w:left="1191" w:right="1134"/>
      </w:pPr>
      <w:r>
        <w:t>Skills</w:t>
      </w:r>
    </w:p>
    <w:p w:rsidR="00FF3E36" w:rsidRDefault="00FF3E36" w:rsidP="002C5C4D">
      <w:pPr>
        <w:pStyle w:val="ListParagraph"/>
        <w:numPr>
          <w:ilvl w:val="1"/>
          <w:numId w:val="3"/>
        </w:numPr>
        <w:tabs>
          <w:tab w:val="left" w:pos="1957"/>
        </w:tabs>
        <w:kinsoku w:val="0"/>
        <w:overflowPunct w:val="0"/>
        <w:spacing w:before="50"/>
        <w:ind w:left="1912" w:right="1134"/>
        <w:rPr>
          <w:sz w:val="20"/>
          <w:szCs w:val="20"/>
        </w:rPr>
      </w:pPr>
      <w:r>
        <w:rPr>
          <w:sz w:val="20"/>
          <w:szCs w:val="20"/>
        </w:rPr>
        <w:t>Practices within professional boundaries, organisation role descriptions and standards of care.</w:t>
      </w:r>
    </w:p>
    <w:p w:rsidR="00FF3E36" w:rsidRDefault="00FF3E36" w:rsidP="002C5C4D">
      <w:pPr>
        <w:pStyle w:val="ListParagraph"/>
        <w:numPr>
          <w:ilvl w:val="1"/>
          <w:numId w:val="3"/>
        </w:numPr>
        <w:tabs>
          <w:tab w:val="left" w:pos="1957"/>
        </w:tabs>
        <w:kinsoku w:val="0"/>
        <w:overflowPunct w:val="0"/>
        <w:spacing w:before="50"/>
        <w:ind w:left="1912" w:right="1134"/>
        <w:rPr>
          <w:sz w:val="20"/>
          <w:szCs w:val="20"/>
        </w:rPr>
      </w:pPr>
      <w:r>
        <w:rPr>
          <w:sz w:val="20"/>
          <w:szCs w:val="20"/>
        </w:rPr>
        <w:t xml:space="preserve">Correctly </w:t>
      </w:r>
      <w:r>
        <w:rPr>
          <w:spacing w:val="-3"/>
          <w:sz w:val="20"/>
          <w:szCs w:val="20"/>
        </w:rPr>
        <w:t xml:space="preserve">plans </w:t>
      </w:r>
      <w:r>
        <w:rPr>
          <w:sz w:val="20"/>
          <w:szCs w:val="20"/>
        </w:rPr>
        <w:t>for education session. Accesses and collects appropriate resources based on:</w:t>
      </w:r>
    </w:p>
    <w:p w:rsidR="00FF3E36" w:rsidRDefault="00FF3E36" w:rsidP="002C5C4D">
      <w:pPr>
        <w:pStyle w:val="ListParagraph"/>
        <w:numPr>
          <w:ilvl w:val="2"/>
          <w:numId w:val="3"/>
        </w:numPr>
        <w:tabs>
          <w:tab w:val="left" w:pos="2317"/>
        </w:tabs>
        <w:kinsoku w:val="0"/>
        <w:overflowPunct w:val="0"/>
        <w:spacing w:before="4" w:line="243" w:lineRule="exact"/>
        <w:ind w:left="2344" w:right="1134"/>
        <w:rPr>
          <w:sz w:val="20"/>
          <w:szCs w:val="20"/>
        </w:rPr>
      </w:pPr>
      <w:r>
        <w:rPr>
          <w:sz w:val="20"/>
          <w:szCs w:val="20"/>
        </w:rPr>
        <w:t>diagnosis, treatment site and treatment</w:t>
      </w:r>
      <w:r>
        <w:rPr>
          <w:spacing w:val="-3"/>
          <w:sz w:val="20"/>
          <w:szCs w:val="20"/>
        </w:rPr>
        <w:t xml:space="preserve"> </w:t>
      </w:r>
      <w:r>
        <w:rPr>
          <w:sz w:val="20"/>
          <w:szCs w:val="20"/>
        </w:rPr>
        <w:t>intent</w:t>
      </w:r>
    </w:p>
    <w:p w:rsidR="00FF3E36" w:rsidRDefault="00FF3E36" w:rsidP="002C5C4D">
      <w:pPr>
        <w:pStyle w:val="ListParagraph"/>
        <w:numPr>
          <w:ilvl w:val="2"/>
          <w:numId w:val="3"/>
        </w:numPr>
        <w:tabs>
          <w:tab w:val="left" w:pos="2317"/>
        </w:tabs>
        <w:kinsoku w:val="0"/>
        <w:overflowPunct w:val="0"/>
        <w:spacing w:line="242" w:lineRule="exact"/>
        <w:ind w:left="2344" w:right="1134"/>
        <w:rPr>
          <w:sz w:val="20"/>
          <w:szCs w:val="20"/>
        </w:rPr>
      </w:pPr>
      <w:r>
        <w:rPr>
          <w:sz w:val="20"/>
          <w:szCs w:val="20"/>
        </w:rPr>
        <w:t>treatment</w:t>
      </w:r>
      <w:r>
        <w:rPr>
          <w:spacing w:val="-2"/>
          <w:sz w:val="20"/>
          <w:szCs w:val="20"/>
        </w:rPr>
        <w:t xml:space="preserve"> </w:t>
      </w:r>
      <w:r>
        <w:rPr>
          <w:sz w:val="20"/>
          <w:szCs w:val="20"/>
        </w:rPr>
        <w:t>plan</w:t>
      </w:r>
    </w:p>
    <w:p w:rsidR="00FF3E36" w:rsidRDefault="00FF3E36" w:rsidP="002C5C4D">
      <w:pPr>
        <w:pStyle w:val="ListParagraph"/>
        <w:numPr>
          <w:ilvl w:val="2"/>
          <w:numId w:val="3"/>
        </w:numPr>
        <w:tabs>
          <w:tab w:val="left" w:pos="2317"/>
        </w:tabs>
        <w:kinsoku w:val="0"/>
        <w:overflowPunct w:val="0"/>
        <w:ind w:left="2344" w:right="1134"/>
        <w:rPr>
          <w:sz w:val="20"/>
          <w:szCs w:val="20"/>
        </w:rPr>
      </w:pPr>
      <w:r>
        <w:rPr>
          <w:sz w:val="20"/>
          <w:szCs w:val="20"/>
        </w:rPr>
        <w:t>health literacy, language, psychosocial and cultural considerations.</w:t>
      </w:r>
    </w:p>
    <w:p w:rsidR="00FF3E36" w:rsidRDefault="00FF3E36" w:rsidP="002C5C4D">
      <w:pPr>
        <w:pStyle w:val="BodyText"/>
        <w:kinsoku w:val="0"/>
        <w:overflowPunct w:val="0"/>
        <w:spacing w:before="9"/>
        <w:ind w:left="720" w:right="1134"/>
        <w:rPr>
          <w:sz w:val="19"/>
          <w:szCs w:val="19"/>
        </w:rPr>
      </w:pPr>
    </w:p>
    <w:p w:rsidR="00FF3E36" w:rsidRDefault="00FF3E36" w:rsidP="002C5C4D">
      <w:pPr>
        <w:pStyle w:val="ListParagraph"/>
        <w:numPr>
          <w:ilvl w:val="1"/>
          <w:numId w:val="3"/>
        </w:numPr>
        <w:tabs>
          <w:tab w:val="left" w:pos="1957"/>
        </w:tabs>
        <w:kinsoku w:val="0"/>
        <w:overflowPunct w:val="0"/>
        <w:ind w:left="1912" w:right="1134"/>
        <w:rPr>
          <w:sz w:val="20"/>
          <w:szCs w:val="20"/>
        </w:rPr>
      </w:pPr>
      <w:r>
        <w:rPr>
          <w:sz w:val="20"/>
          <w:szCs w:val="20"/>
        </w:rPr>
        <w:t>Assesses the patient’s/carer’s/family’s understanding</w:t>
      </w:r>
      <w:r>
        <w:rPr>
          <w:spacing w:val="-11"/>
          <w:sz w:val="20"/>
          <w:szCs w:val="20"/>
        </w:rPr>
        <w:t xml:space="preserve"> </w:t>
      </w:r>
      <w:r>
        <w:rPr>
          <w:sz w:val="20"/>
          <w:szCs w:val="20"/>
        </w:rPr>
        <w:t>of:</w:t>
      </w:r>
    </w:p>
    <w:p w:rsidR="00FF3E36" w:rsidRDefault="00FF3E36" w:rsidP="002C5C4D">
      <w:pPr>
        <w:pStyle w:val="ListParagraph"/>
        <w:numPr>
          <w:ilvl w:val="2"/>
          <w:numId w:val="3"/>
        </w:numPr>
        <w:tabs>
          <w:tab w:val="left" w:pos="2317"/>
        </w:tabs>
        <w:kinsoku w:val="0"/>
        <w:overflowPunct w:val="0"/>
        <w:spacing w:before="2"/>
        <w:ind w:left="2344" w:right="1134"/>
        <w:rPr>
          <w:sz w:val="20"/>
          <w:szCs w:val="20"/>
        </w:rPr>
      </w:pPr>
      <w:r>
        <w:rPr>
          <w:sz w:val="20"/>
          <w:szCs w:val="20"/>
        </w:rPr>
        <w:t>radiation therapy treatment including treatment site and intent as well as simulation and/or treatment</w:t>
      </w:r>
      <w:r>
        <w:rPr>
          <w:spacing w:val="1"/>
          <w:sz w:val="20"/>
          <w:szCs w:val="20"/>
        </w:rPr>
        <w:t xml:space="preserve"> </w:t>
      </w:r>
      <w:r>
        <w:rPr>
          <w:sz w:val="20"/>
          <w:szCs w:val="20"/>
        </w:rPr>
        <w:t>processes</w:t>
      </w:r>
    </w:p>
    <w:p w:rsidR="00FF3E36" w:rsidRDefault="00FF3E36" w:rsidP="002C5C4D">
      <w:pPr>
        <w:pStyle w:val="ListParagraph"/>
        <w:numPr>
          <w:ilvl w:val="2"/>
          <w:numId w:val="3"/>
        </w:numPr>
        <w:tabs>
          <w:tab w:val="left" w:pos="2317"/>
        </w:tabs>
        <w:kinsoku w:val="0"/>
        <w:overflowPunct w:val="0"/>
        <w:spacing w:line="242" w:lineRule="exact"/>
        <w:ind w:left="2344" w:right="1134"/>
        <w:rPr>
          <w:sz w:val="20"/>
          <w:szCs w:val="20"/>
        </w:rPr>
      </w:pPr>
      <w:r>
        <w:rPr>
          <w:sz w:val="20"/>
          <w:szCs w:val="20"/>
        </w:rPr>
        <w:t>treatment related side</w:t>
      </w:r>
      <w:r>
        <w:rPr>
          <w:spacing w:val="-4"/>
          <w:sz w:val="20"/>
          <w:szCs w:val="20"/>
        </w:rPr>
        <w:t xml:space="preserve"> </w:t>
      </w:r>
      <w:r>
        <w:rPr>
          <w:sz w:val="20"/>
          <w:szCs w:val="20"/>
        </w:rPr>
        <w:t>effects</w:t>
      </w:r>
    </w:p>
    <w:p w:rsidR="00FF3E36" w:rsidRDefault="00FF3E36" w:rsidP="002C5C4D">
      <w:pPr>
        <w:pStyle w:val="ListParagraph"/>
        <w:numPr>
          <w:ilvl w:val="2"/>
          <w:numId w:val="3"/>
        </w:numPr>
        <w:tabs>
          <w:tab w:val="left" w:pos="2317"/>
        </w:tabs>
        <w:kinsoku w:val="0"/>
        <w:overflowPunct w:val="0"/>
        <w:spacing w:line="242" w:lineRule="exact"/>
        <w:ind w:left="2344" w:right="1134"/>
        <w:rPr>
          <w:sz w:val="20"/>
          <w:szCs w:val="20"/>
        </w:rPr>
      </w:pPr>
      <w:r>
        <w:rPr>
          <w:sz w:val="20"/>
          <w:szCs w:val="20"/>
        </w:rPr>
        <w:t>symptom and treatment related side effect</w:t>
      </w:r>
      <w:r>
        <w:rPr>
          <w:spacing w:val="-5"/>
          <w:sz w:val="20"/>
          <w:szCs w:val="20"/>
        </w:rPr>
        <w:t xml:space="preserve"> </w:t>
      </w:r>
      <w:r>
        <w:rPr>
          <w:sz w:val="20"/>
          <w:szCs w:val="20"/>
        </w:rPr>
        <w:t>management.</w:t>
      </w:r>
    </w:p>
    <w:p w:rsidR="00FF3E36" w:rsidRDefault="00FF3E36" w:rsidP="002C5C4D">
      <w:pPr>
        <w:pStyle w:val="ListParagraph"/>
        <w:numPr>
          <w:ilvl w:val="1"/>
          <w:numId w:val="3"/>
        </w:numPr>
        <w:tabs>
          <w:tab w:val="left" w:pos="1957"/>
        </w:tabs>
        <w:kinsoku w:val="0"/>
        <w:overflowPunct w:val="0"/>
        <w:spacing w:line="241" w:lineRule="exact"/>
        <w:ind w:left="1912" w:right="1134"/>
        <w:rPr>
          <w:sz w:val="20"/>
          <w:szCs w:val="20"/>
        </w:rPr>
      </w:pPr>
      <w:r>
        <w:rPr>
          <w:sz w:val="20"/>
          <w:szCs w:val="20"/>
        </w:rPr>
        <w:t>Assesses and identifies patient/carers/families education goals and</w:t>
      </w:r>
      <w:r>
        <w:rPr>
          <w:spacing w:val="-22"/>
          <w:sz w:val="20"/>
          <w:szCs w:val="20"/>
        </w:rPr>
        <w:t xml:space="preserve"> </w:t>
      </w:r>
      <w:r>
        <w:rPr>
          <w:sz w:val="20"/>
          <w:szCs w:val="20"/>
        </w:rPr>
        <w:t>priorities.</w:t>
      </w:r>
    </w:p>
    <w:p w:rsidR="00FF3E36" w:rsidRDefault="00FF3E36" w:rsidP="002C5C4D">
      <w:pPr>
        <w:pStyle w:val="ListParagraph"/>
        <w:numPr>
          <w:ilvl w:val="1"/>
          <w:numId w:val="3"/>
        </w:numPr>
        <w:tabs>
          <w:tab w:val="left" w:pos="1957"/>
        </w:tabs>
        <w:kinsoku w:val="0"/>
        <w:overflowPunct w:val="0"/>
        <w:spacing w:before="2"/>
        <w:ind w:left="1912" w:right="1134"/>
        <w:rPr>
          <w:spacing w:val="-3"/>
          <w:sz w:val="20"/>
          <w:szCs w:val="20"/>
        </w:rPr>
      </w:pPr>
      <w:r>
        <w:rPr>
          <w:sz w:val="20"/>
          <w:szCs w:val="20"/>
        </w:rPr>
        <w:t>Provides appropriate education to patients/carers/family members</w:t>
      </w:r>
      <w:r>
        <w:rPr>
          <w:spacing w:val="-5"/>
          <w:sz w:val="20"/>
          <w:szCs w:val="20"/>
        </w:rPr>
        <w:t xml:space="preserve"> </w:t>
      </w:r>
      <w:r>
        <w:rPr>
          <w:spacing w:val="-3"/>
          <w:sz w:val="20"/>
          <w:szCs w:val="20"/>
        </w:rPr>
        <w:t>on:</w:t>
      </w:r>
    </w:p>
    <w:p w:rsidR="00FF3E36" w:rsidRDefault="00FF3E36" w:rsidP="002C5C4D">
      <w:pPr>
        <w:pStyle w:val="ListParagraph"/>
        <w:numPr>
          <w:ilvl w:val="2"/>
          <w:numId w:val="3"/>
        </w:numPr>
        <w:tabs>
          <w:tab w:val="left" w:pos="2317"/>
        </w:tabs>
        <w:kinsoku w:val="0"/>
        <w:overflowPunct w:val="0"/>
        <w:spacing w:before="2" w:line="243" w:lineRule="exact"/>
        <w:ind w:left="2344" w:right="1134"/>
        <w:rPr>
          <w:sz w:val="20"/>
          <w:szCs w:val="20"/>
        </w:rPr>
      </w:pPr>
      <w:r>
        <w:rPr>
          <w:sz w:val="20"/>
          <w:szCs w:val="20"/>
        </w:rPr>
        <w:t>radiation therapy</w:t>
      </w:r>
      <w:r>
        <w:rPr>
          <w:spacing w:val="-3"/>
          <w:sz w:val="20"/>
          <w:szCs w:val="20"/>
        </w:rPr>
        <w:t xml:space="preserve"> </w:t>
      </w:r>
      <w:r>
        <w:rPr>
          <w:sz w:val="20"/>
          <w:szCs w:val="20"/>
        </w:rPr>
        <w:t>treatment</w:t>
      </w:r>
    </w:p>
    <w:p w:rsidR="00FF3E36" w:rsidRDefault="00FF3E36" w:rsidP="002C5C4D">
      <w:pPr>
        <w:pStyle w:val="ListParagraph"/>
        <w:numPr>
          <w:ilvl w:val="3"/>
          <w:numId w:val="3"/>
        </w:numPr>
        <w:tabs>
          <w:tab w:val="left" w:pos="3038"/>
        </w:tabs>
        <w:kinsoku w:val="0"/>
        <w:overflowPunct w:val="0"/>
        <w:spacing w:line="250" w:lineRule="exact"/>
        <w:ind w:left="2684" w:right="1134" w:hanging="360"/>
        <w:rPr>
          <w:sz w:val="20"/>
          <w:szCs w:val="20"/>
        </w:rPr>
      </w:pPr>
      <w:r>
        <w:rPr>
          <w:sz w:val="20"/>
          <w:szCs w:val="20"/>
        </w:rPr>
        <w:t>treatment</w:t>
      </w:r>
      <w:r>
        <w:rPr>
          <w:spacing w:val="-2"/>
          <w:sz w:val="20"/>
          <w:szCs w:val="20"/>
        </w:rPr>
        <w:t xml:space="preserve"> </w:t>
      </w:r>
      <w:r>
        <w:rPr>
          <w:sz w:val="20"/>
          <w:szCs w:val="20"/>
        </w:rPr>
        <w:t>site</w:t>
      </w:r>
    </w:p>
    <w:p w:rsidR="00FF3E36" w:rsidRDefault="00FF3E36" w:rsidP="002C5C4D">
      <w:pPr>
        <w:pStyle w:val="ListParagraph"/>
        <w:numPr>
          <w:ilvl w:val="3"/>
          <w:numId w:val="3"/>
        </w:numPr>
        <w:tabs>
          <w:tab w:val="left" w:pos="3038"/>
        </w:tabs>
        <w:kinsoku w:val="0"/>
        <w:overflowPunct w:val="0"/>
        <w:spacing w:line="250" w:lineRule="exact"/>
        <w:ind w:left="2684" w:right="1134" w:hanging="360"/>
        <w:rPr>
          <w:sz w:val="20"/>
          <w:szCs w:val="20"/>
        </w:rPr>
      </w:pPr>
      <w:r>
        <w:rPr>
          <w:sz w:val="20"/>
          <w:szCs w:val="20"/>
        </w:rPr>
        <w:t>technique</w:t>
      </w:r>
    </w:p>
    <w:p w:rsidR="00FF3E36" w:rsidRDefault="00FF3E36" w:rsidP="002C5C4D">
      <w:pPr>
        <w:pStyle w:val="ListParagraph"/>
        <w:numPr>
          <w:ilvl w:val="3"/>
          <w:numId w:val="3"/>
        </w:numPr>
        <w:tabs>
          <w:tab w:val="left" w:pos="3038"/>
        </w:tabs>
        <w:kinsoku w:val="0"/>
        <w:overflowPunct w:val="0"/>
        <w:spacing w:line="245" w:lineRule="exact"/>
        <w:ind w:left="2684" w:right="1134" w:hanging="360"/>
        <w:rPr>
          <w:sz w:val="20"/>
          <w:szCs w:val="20"/>
        </w:rPr>
      </w:pPr>
      <w:r>
        <w:rPr>
          <w:sz w:val="20"/>
          <w:szCs w:val="20"/>
        </w:rPr>
        <w:t>intent</w:t>
      </w:r>
    </w:p>
    <w:p w:rsidR="00FF3E36" w:rsidRDefault="00FF3E36" w:rsidP="002C5C4D">
      <w:pPr>
        <w:pStyle w:val="ListParagraph"/>
        <w:numPr>
          <w:ilvl w:val="3"/>
          <w:numId w:val="3"/>
        </w:numPr>
        <w:tabs>
          <w:tab w:val="left" w:pos="3038"/>
        </w:tabs>
        <w:kinsoku w:val="0"/>
        <w:overflowPunct w:val="0"/>
        <w:spacing w:line="242" w:lineRule="exact"/>
        <w:ind w:left="2684" w:right="1134" w:hanging="360"/>
        <w:rPr>
          <w:sz w:val="20"/>
          <w:szCs w:val="20"/>
        </w:rPr>
      </w:pPr>
      <w:r>
        <w:rPr>
          <w:sz w:val="20"/>
          <w:szCs w:val="20"/>
        </w:rPr>
        <w:t>simulation and/or treatment</w:t>
      </w:r>
      <w:r>
        <w:rPr>
          <w:spacing w:val="1"/>
          <w:sz w:val="20"/>
          <w:szCs w:val="20"/>
        </w:rPr>
        <w:t xml:space="preserve"> </w:t>
      </w:r>
      <w:r>
        <w:rPr>
          <w:sz w:val="20"/>
          <w:szCs w:val="20"/>
        </w:rPr>
        <w:t>processes</w:t>
      </w:r>
    </w:p>
    <w:p w:rsidR="00FF3E36" w:rsidRDefault="00FF3E36" w:rsidP="002C5C4D">
      <w:pPr>
        <w:pStyle w:val="ListParagraph"/>
        <w:numPr>
          <w:ilvl w:val="2"/>
          <w:numId w:val="3"/>
        </w:numPr>
        <w:tabs>
          <w:tab w:val="left" w:pos="2317"/>
        </w:tabs>
        <w:kinsoku w:val="0"/>
        <w:overflowPunct w:val="0"/>
        <w:spacing w:line="234" w:lineRule="exact"/>
        <w:ind w:left="2344" w:right="1134"/>
        <w:rPr>
          <w:sz w:val="20"/>
          <w:szCs w:val="20"/>
        </w:rPr>
      </w:pPr>
      <w:r>
        <w:rPr>
          <w:sz w:val="20"/>
          <w:szCs w:val="20"/>
        </w:rPr>
        <w:t>treatment related side</w:t>
      </w:r>
      <w:r>
        <w:rPr>
          <w:spacing w:val="-4"/>
          <w:sz w:val="20"/>
          <w:szCs w:val="20"/>
        </w:rPr>
        <w:t xml:space="preserve"> </w:t>
      </w:r>
      <w:r>
        <w:rPr>
          <w:sz w:val="20"/>
          <w:szCs w:val="20"/>
        </w:rPr>
        <w:t>effects</w:t>
      </w:r>
    </w:p>
    <w:p w:rsidR="00FF3E36" w:rsidRDefault="00FF3E36" w:rsidP="002C5C4D">
      <w:pPr>
        <w:pStyle w:val="ListParagraph"/>
        <w:numPr>
          <w:ilvl w:val="3"/>
          <w:numId w:val="3"/>
        </w:numPr>
        <w:tabs>
          <w:tab w:val="left" w:pos="3038"/>
        </w:tabs>
        <w:kinsoku w:val="0"/>
        <w:overflowPunct w:val="0"/>
        <w:spacing w:line="253" w:lineRule="exact"/>
        <w:ind w:left="2684" w:right="1134" w:hanging="360"/>
        <w:rPr>
          <w:sz w:val="20"/>
          <w:szCs w:val="20"/>
        </w:rPr>
      </w:pPr>
      <w:r>
        <w:rPr>
          <w:sz w:val="20"/>
          <w:szCs w:val="20"/>
        </w:rPr>
        <w:t>clinical</w:t>
      </w:r>
      <w:r>
        <w:rPr>
          <w:spacing w:val="-2"/>
          <w:sz w:val="20"/>
          <w:szCs w:val="20"/>
        </w:rPr>
        <w:t xml:space="preserve"> </w:t>
      </w:r>
      <w:r>
        <w:rPr>
          <w:sz w:val="20"/>
          <w:szCs w:val="20"/>
        </w:rPr>
        <w:t>presentation</w:t>
      </w:r>
    </w:p>
    <w:p w:rsidR="00FF3E36" w:rsidRDefault="00FF3E36" w:rsidP="002C5C4D">
      <w:pPr>
        <w:pStyle w:val="ListParagraph"/>
        <w:numPr>
          <w:ilvl w:val="3"/>
          <w:numId w:val="3"/>
        </w:numPr>
        <w:tabs>
          <w:tab w:val="left" w:pos="3038"/>
        </w:tabs>
        <w:kinsoku w:val="0"/>
        <w:overflowPunct w:val="0"/>
        <w:spacing w:line="243" w:lineRule="exact"/>
        <w:ind w:left="2684" w:right="1134" w:hanging="360"/>
        <w:rPr>
          <w:sz w:val="20"/>
          <w:szCs w:val="20"/>
        </w:rPr>
      </w:pPr>
      <w:r>
        <w:rPr>
          <w:sz w:val="20"/>
          <w:szCs w:val="20"/>
        </w:rPr>
        <w:t>time to</w:t>
      </w:r>
      <w:r>
        <w:rPr>
          <w:spacing w:val="-5"/>
          <w:sz w:val="20"/>
          <w:szCs w:val="20"/>
        </w:rPr>
        <w:t xml:space="preserve"> </w:t>
      </w:r>
      <w:r>
        <w:rPr>
          <w:sz w:val="20"/>
          <w:szCs w:val="20"/>
        </w:rPr>
        <w:t>presentation</w:t>
      </w:r>
    </w:p>
    <w:p w:rsidR="00FF3E36" w:rsidRDefault="00FF3E36" w:rsidP="002C5C4D">
      <w:pPr>
        <w:pStyle w:val="ListParagraph"/>
        <w:numPr>
          <w:ilvl w:val="2"/>
          <w:numId w:val="3"/>
        </w:numPr>
        <w:tabs>
          <w:tab w:val="left" w:pos="2317"/>
        </w:tabs>
        <w:kinsoku w:val="0"/>
        <w:overflowPunct w:val="0"/>
        <w:spacing w:line="234" w:lineRule="exact"/>
        <w:ind w:left="2344" w:right="1134"/>
        <w:rPr>
          <w:sz w:val="20"/>
          <w:szCs w:val="20"/>
        </w:rPr>
      </w:pPr>
      <w:r>
        <w:rPr>
          <w:sz w:val="20"/>
          <w:szCs w:val="20"/>
        </w:rPr>
        <w:t>symptom and treatment related side effects</w:t>
      </w:r>
      <w:r>
        <w:rPr>
          <w:spacing w:val="-7"/>
          <w:sz w:val="20"/>
          <w:szCs w:val="20"/>
        </w:rPr>
        <w:t xml:space="preserve"> </w:t>
      </w:r>
      <w:r>
        <w:rPr>
          <w:sz w:val="20"/>
          <w:szCs w:val="20"/>
        </w:rPr>
        <w:t>management</w:t>
      </w:r>
    </w:p>
    <w:p w:rsidR="00FF3E36" w:rsidRDefault="00FF3E36" w:rsidP="002C5C4D">
      <w:pPr>
        <w:pStyle w:val="ListParagraph"/>
        <w:numPr>
          <w:ilvl w:val="3"/>
          <w:numId w:val="3"/>
        </w:numPr>
        <w:tabs>
          <w:tab w:val="left" w:pos="3038"/>
        </w:tabs>
        <w:kinsoku w:val="0"/>
        <w:overflowPunct w:val="0"/>
        <w:spacing w:line="253" w:lineRule="exact"/>
        <w:ind w:left="2684" w:right="1134" w:hanging="360"/>
        <w:rPr>
          <w:sz w:val="20"/>
          <w:szCs w:val="20"/>
        </w:rPr>
      </w:pPr>
      <w:r>
        <w:rPr>
          <w:sz w:val="20"/>
          <w:szCs w:val="20"/>
        </w:rPr>
        <w:t>self</w:t>
      </w:r>
      <w:r>
        <w:rPr>
          <w:spacing w:val="-3"/>
          <w:sz w:val="20"/>
          <w:szCs w:val="20"/>
        </w:rPr>
        <w:t xml:space="preserve"> </w:t>
      </w:r>
      <w:r>
        <w:rPr>
          <w:sz w:val="20"/>
          <w:szCs w:val="20"/>
        </w:rPr>
        <w:t>management</w:t>
      </w:r>
    </w:p>
    <w:p w:rsidR="00FF3E36" w:rsidRDefault="00FF3E36" w:rsidP="002C5C4D">
      <w:pPr>
        <w:pStyle w:val="ListParagraph"/>
        <w:numPr>
          <w:ilvl w:val="3"/>
          <w:numId w:val="3"/>
        </w:numPr>
        <w:tabs>
          <w:tab w:val="left" w:pos="3038"/>
        </w:tabs>
        <w:kinsoku w:val="0"/>
        <w:overflowPunct w:val="0"/>
        <w:spacing w:line="242" w:lineRule="exact"/>
        <w:ind w:left="2684" w:right="1134" w:hanging="360"/>
        <w:rPr>
          <w:sz w:val="20"/>
          <w:szCs w:val="20"/>
        </w:rPr>
      </w:pPr>
      <w:r>
        <w:rPr>
          <w:sz w:val="20"/>
          <w:szCs w:val="20"/>
        </w:rPr>
        <w:t>targeted</w:t>
      </w:r>
      <w:r>
        <w:rPr>
          <w:spacing w:val="-5"/>
          <w:sz w:val="20"/>
          <w:szCs w:val="20"/>
        </w:rPr>
        <w:t xml:space="preserve"> </w:t>
      </w:r>
      <w:r>
        <w:rPr>
          <w:sz w:val="20"/>
          <w:szCs w:val="20"/>
        </w:rPr>
        <w:t>interventions</w:t>
      </w:r>
    </w:p>
    <w:p w:rsidR="00FF3E36" w:rsidRDefault="00FF3E36" w:rsidP="002C5C4D">
      <w:pPr>
        <w:pStyle w:val="ListParagraph"/>
        <w:numPr>
          <w:ilvl w:val="2"/>
          <w:numId w:val="3"/>
        </w:numPr>
        <w:tabs>
          <w:tab w:val="left" w:pos="2317"/>
        </w:tabs>
        <w:kinsoku w:val="0"/>
        <w:overflowPunct w:val="0"/>
        <w:spacing w:line="234" w:lineRule="exact"/>
        <w:ind w:left="2344" w:right="1134"/>
        <w:rPr>
          <w:sz w:val="20"/>
          <w:szCs w:val="20"/>
        </w:rPr>
      </w:pPr>
      <w:r>
        <w:rPr>
          <w:sz w:val="20"/>
          <w:szCs w:val="20"/>
        </w:rPr>
        <w:t xml:space="preserve">referrals to </w:t>
      </w:r>
      <w:r>
        <w:rPr>
          <w:spacing w:val="-3"/>
          <w:sz w:val="20"/>
          <w:szCs w:val="20"/>
        </w:rPr>
        <w:t xml:space="preserve">other </w:t>
      </w:r>
      <w:r>
        <w:rPr>
          <w:sz w:val="20"/>
          <w:szCs w:val="20"/>
        </w:rPr>
        <w:t>health</w:t>
      </w:r>
      <w:r>
        <w:rPr>
          <w:spacing w:val="-1"/>
          <w:sz w:val="20"/>
          <w:szCs w:val="20"/>
        </w:rPr>
        <w:t xml:space="preserve"> </w:t>
      </w:r>
      <w:r>
        <w:rPr>
          <w:sz w:val="20"/>
          <w:szCs w:val="20"/>
        </w:rPr>
        <w:t>professionals.</w:t>
      </w:r>
    </w:p>
    <w:p w:rsidR="00FF3E36" w:rsidRDefault="00FF3E36" w:rsidP="002C5C4D">
      <w:pPr>
        <w:pStyle w:val="ListParagraph"/>
        <w:tabs>
          <w:tab w:val="left" w:pos="2317"/>
        </w:tabs>
        <w:kinsoku w:val="0"/>
        <w:overflowPunct w:val="0"/>
        <w:spacing w:line="234" w:lineRule="exact"/>
        <w:ind w:left="0" w:right="1134" w:firstLine="0"/>
        <w:rPr>
          <w:sz w:val="20"/>
          <w:szCs w:val="20"/>
        </w:rPr>
      </w:pPr>
    </w:p>
    <w:p w:rsidR="00FF3E36" w:rsidRPr="00BB4E7F" w:rsidRDefault="00FF3E36" w:rsidP="002C5C4D">
      <w:pPr>
        <w:pStyle w:val="ListParagraph"/>
        <w:numPr>
          <w:ilvl w:val="1"/>
          <w:numId w:val="3"/>
        </w:numPr>
        <w:tabs>
          <w:tab w:val="left" w:pos="1957"/>
        </w:tabs>
        <w:kinsoku w:val="0"/>
        <w:overflowPunct w:val="0"/>
        <w:spacing w:before="2"/>
        <w:ind w:left="1912" w:right="1134"/>
        <w:rPr>
          <w:spacing w:val="-3"/>
          <w:sz w:val="20"/>
          <w:szCs w:val="20"/>
        </w:rPr>
      </w:pPr>
      <w:r>
        <w:rPr>
          <w:sz w:val="20"/>
          <w:szCs w:val="20"/>
        </w:rPr>
        <w:t>Accurately documents the education session.</w:t>
      </w:r>
    </w:p>
    <w:p w:rsidR="00FF3E36" w:rsidRPr="000B74F0" w:rsidRDefault="00FF3E36" w:rsidP="002C5C4D">
      <w:pPr>
        <w:pStyle w:val="ListParagraph"/>
        <w:numPr>
          <w:ilvl w:val="1"/>
          <w:numId w:val="3"/>
        </w:numPr>
        <w:tabs>
          <w:tab w:val="left" w:pos="1957"/>
        </w:tabs>
        <w:kinsoku w:val="0"/>
        <w:overflowPunct w:val="0"/>
        <w:spacing w:before="2"/>
        <w:ind w:left="1912" w:right="1134"/>
        <w:rPr>
          <w:spacing w:val="-3"/>
          <w:sz w:val="20"/>
          <w:szCs w:val="20"/>
        </w:rPr>
      </w:pPr>
      <w:r>
        <w:rPr>
          <w:sz w:val="20"/>
          <w:szCs w:val="20"/>
        </w:rPr>
        <w:t>Identifies where multiple session are required according to patient need</w:t>
      </w:r>
    </w:p>
    <w:p w:rsidR="00FF3E36" w:rsidRPr="000B74F0" w:rsidRDefault="00FF3E36" w:rsidP="002C5C4D">
      <w:pPr>
        <w:pStyle w:val="ListParagraph"/>
        <w:tabs>
          <w:tab w:val="left" w:pos="1957"/>
        </w:tabs>
        <w:kinsoku w:val="0"/>
        <w:overflowPunct w:val="0"/>
        <w:spacing w:before="2"/>
        <w:ind w:left="0" w:right="1134" w:firstLine="0"/>
        <w:rPr>
          <w:spacing w:val="-3"/>
          <w:sz w:val="20"/>
          <w:szCs w:val="20"/>
        </w:rPr>
      </w:pPr>
    </w:p>
    <w:p w:rsidR="00FF3E36" w:rsidRDefault="00FF3E36" w:rsidP="002C5C4D">
      <w:pPr>
        <w:pStyle w:val="Heading2"/>
        <w:kinsoku w:val="0"/>
        <w:overflowPunct w:val="0"/>
        <w:ind w:left="1191" w:right="1134" w:firstLine="0"/>
        <w:rPr>
          <w:color w:val="53257D"/>
        </w:rPr>
      </w:pPr>
      <w:r>
        <w:rPr>
          <w:color w:val="53257D"/>
        </w:rPr>
        <w:t xml:space="preserve">Domain 2: </w:t>
      </w:r>
      <w:r w:rsidR="003836E6">
        <w:rPr>
          <w:color w:val="53257D"/>
        </w:rPr>
        <w:t>Patient</w:t>
      </w:r>
      <w:r>
        <w:rPr>
          <w:color w:val="53257D"/>
        </w:rPr>
        <w:t xml:space="preserve"> </w:t>
      </w:r>
      <w:r w:rsidR="003836E6">
        <w:rPr>
          <w:color w:val="53257D"/>
        </w:rPr>
        <w:t>assessment and review</w:t>
      </w:r>
    </w:p>
    <w:p w:rsidR="00FF3E36" w:rsidRDefault="00FF3E36" w:rsidP="002C5C4D">
      <w:pPr>
        <w:pStyle w:val="BodyText"/>
        <w:kinsoku w:val="0"/>
        <w:overflowPunct w:val="0"/>
        <w:spacing w:before="3"/>
        <w:ind w:left="1191" w:right="1134"/>
        <w:rPr>
          <w:b/>
          <w:bCs/>
          <w:sz w:val="24"/>
          <w:szCs w:val="24"/>
        </w:rPr>
      </w:pPr>
    </w:p>
    <w:p w:rsidR="00FF3E36" w:rsidRDefault="00FF3E36" w:rsidP="002C5C4D">
      <w:pPr>
        <w:pStyle w:val="Heading3"/>
        <w:kinsoku w:val="0"/>
        <w:overflowPunct w:val="0"/>
        <w:ind w:left="1191" w:right="1134"/>
      </w:pPr>
      <w:r>
        <w:t>Knowledge</w:t>
      </w:r>
    </w:p>
    <w:p w:rsidR="00FF3E36" w:rsidRDefault="00FF3E36" w:rsidP="002C5C4D">
      <w:pPr>
        <w:pStyle w:val="ListParagraph"/>
        <w:numPr>
          <w:ilvl w:val="1"/>
          <w:numId w:val="2"/>
        </w:numPr>
        <w:tabs>
          <w:tab w:val="left" w:pos="1957"/>
        </w:tabs>
        <w:kinsoku w:val="0"/>
        <w:overflowPunct w:val="0"/>
        <w:spacing w:before="118"/>
        <w:ind w:left="1912" w:right="1134"/>
        <w:rPr>
          <w:sz w:val="20"/>
          <w:szCs w:val="20"/>
        </w:rPr>
      </w:pPr>
      <w:r>
        <w:rPr>
          <w:sz w:val="20"/>
          <w:szCs w:val="20"/>
        </w:rPr>
        <w:t>Identifies</w:t>
      </w:r>
      <w:r w:rsidRPr="00A13C10">
        <w:rPr>
          <w:sz w:val="20"/>
          <w:szCs w:val="20"/>
        </w:rPr>
        <w:t xml:space="preserve"> the role, responsibilities and tasks required by each member of the multidisciplinary team </w:t>
      </w:r>
      <w:r>
        <w:rPr>
          <w:sz w:val="20"/>
          <w:szCs w:val="20"/>
        </w:rPr>
        <w:t>in patient review and assessment.</w:t>
      </w:r>
    </w:p>
    <w:p w:rsidR="00FF3E36" w:rsidRDefault="00FF3E36" w:rsidP="002C5C4D">
      <w:pPr>
        <w:pStyle w:val="ListParagraph"/>
        <w:numPr>
          <w:ilvl w:val="1"/>
          <w:numId w:val="2"/>
        </w:numPr>
        <w:tabs>
          <w:tab w:val="left" w:pos="1957"/>
        </w:tabs>
        <w:kinsoku w:val="0"/>
        <w:overflowPunct w:val="0"/>
        <w:spacing w:before="118"/>
        <w:ind w:left="1912" w:right="1134"/>
        <w:rPr>
          <w:sz w:val="20"/>
          <w:szCs w:val="20"/>
        </w:rPr>
      </w:pPr>
      <w:r>
        <w:rPr>
          <w:sz w:val="20"/>
          <w:szCs w:val="20"/>
        </w:rPr>
        <w:t xml:space="preserve">Describes </w:t>
      </w:r>
      <w:r>
        <w:rPr>
          <w:spacing w:val="-3"/>
          <w:sz w:val="20"/>
          <w:szCs w:val="20"/>
        </w:rPr>
        <w:t xml:space="preserve">at what </w:t>
      </w:r>
      <w:r>
        <w:rPr>
          <w:sz w:val="20"/>
          <w:szCs w:val="20"/>
        </w:rPr>
        <w:t>time points assessments are conducted and provides a</w:t>
      </w:r>
      <w:r>
        <w:rPr>
          <w:spacing w:val="-3"/>
          <w:sz w:val="20"/>
          <w:szCs w:val="20"/>
        </w:rPr>
        <w:t xml:space="preserve"> </w:t>
      </w:r>
      <w:r>
        <w:rPr>
          <w:sz w:val="20"/>
          <w:szCs w:val="20"/>
        </w:rPr>
        <w:t>rationale.</w:t>
      </w:r>
    </w:p>
    <w:p w:rsidR="00FF3E36" w:rsidRDefault="00FF3E36" w:rsidP="002C5C4D">
      <w:pPr>
        <w:pStyle w:val="ListParagraph"/>
        <w:numPr>
          <w:ilvl w:val="1"/>
          <w:numId w:val="2"/>
        </w:numPr>
        <w:tabs>
          <w:tab w:val="left" w:pos="1957"/>
        </w:tabs>
        <w:kinsoku w:val="0"/>
        <w:overflowPunct w:val="0"/>
        <w:spacing w:before="2"/>
        <w:ind w:left="1912" w:right="1134"/>
        <w:rPr>
          <w:sz w:val="20"/>
          <w:szCs w:val="20"/>
        </w:rPr>
      </w:pPr>
      <w:r>
        <w:rPr>
          <w:sz w:val="20"/>
          <w:szCs w:val="20"/>
        </w:rPr>
        <w:t xml:space="preserve">Outlines </w:t>
      </w:r>
      <w:r>
        <w:rPr>
          <w:spacing w:val="-3"/>
          <w:sz w:val="20"/>
          <w:szCs w:val="20"/>
        </w:rPr>
        <w:t xml:space="preserve">what </w:t>
      </w:r>
      <w:r>
        <w:rPr>
          <w:sz w:val="20"/>
          <w:szCs w:val="20"/>
        </w:rPr>
        <w:t xml:space="preserve">information should be reviewed prior to conducting </w:t>
      </w:r>
      <w:r>
        <w:rPr>
          <w:spacing w:val="-3"/>
          <w:sz w:val="20"/>
          <w:szCs w:val="20"/>
        </w:rPr>
        <w:t>an</w:t>
      </w:r>
      <w:r>
        <w:rPr>
          <w:spacing w:val="-5"/>
          <w:sz w:val="20"/>
          <w:szCs w:val="20"/>
        </w:rPr>
        <w:t xml:space="preserve"> </w:t>
      </w:r>
      <w:r>
        <w:rPr>
          <w:sz w:val="20"/>
          <w:szCs w:val="20"/>
        </w:rPr>
        <w:t>assessment.</w:t>
      </w:r>
    </w:p>
    <w:p w:rsidR="00FF3E36" w:rsidRDefault="00FF3E36" w:rsidP="002C5C4D">
      <w:pPr>
        <w:pStyle w:val="ListParagraph"/>
        <w:numPr>
          <w:ilvl w:val="1"/>
          <w:numId w:val="2"/>
        </w:numPr>
        <w:tabs>
          <w:tab w:val="left" w:pos="1957"/>
        </w:tabs>
        <w:kinsoku w:val="0"/>
        <w:overflowPunct w:val="0"/>
        <w:spacing w:before="3" w:line="237" w:lineRule="auto"/>
        <w:ind w:left="1912" w:right="1134"/>
        <w:rPr>
          <w:sz w:val="20"/>
          <w:szCs w:val="20"/>
        </w:rPr>
      </w:pPr>
      <w:r>
        <w:rPr>
          <w:sz w:val="20"/>
          <w:szCs w:val="20"/>
        </w:rPr>
        <w:t xml:space="preserve">Identifies </w:t>
      </w:r>
      <w:r>
        <w:rPr>
          <w:spacing w:val="-3"/>
          <w:sz w:val="20"/>
          <w:szCs w:val="20"/>
        </w:rPr>
        <w:t xml:space="preserve">an </w:t>
      </w:r>
      <w:r>
        <w:rPr>
          <w:sz w:val="20"/>
          <w:szCs w:val="20"/>
        </w:rPr>
        <w:t xml:space="preserve">appropriate tool for conducting and documenting assessments and identifies key elements of </w:t>
      </w:r>
      <w:r>
        <w:rPr>
          <w:spacing w:val="-3"/>
          <w:sz w:val="20"/>
          <w:szCs w:val="20"/>
        </w:rPr>
        <w:t xml:space="preserve">an </w:t>
      </w:r>
      <w:r>
        <w:rPr>
          <w:sz w:val="20"/>
          <w:szCs w:val="20"/>
        </w:rPr>
        <w:t>appropriate assessment tool including:</w:t>
      </w:r>
    </w:p>
    <w:p w:rsidR="00FF3E36" w:rsidRDefault="00FF3E36" w:rsidP="002C5C4D">
      <w:pPr>
        <w:pStyle w:val="ListParagraph"/>
        <w:numPr>
          <w:ilvl w:val="2"/>
          <w:numId w:val="2"/>
        </w:numPr>
        <w:tabs>
          <w:tab w:val="left" w:pos="2260"/>
        </w:tabs>
        <w:kinsoku w:val="0"/>
        <w:overflowPunct w:val="0"/>
        <w:spacing w:before="2" w:line="245" w:lineRule="exact"/>
        <w:ind w:left="2267" w:right="1134" w:hanging="283"/>
        <w:rPr>
          <w:sz w:val="20"/>
          <w:szCs w:val="20"/>
        </w:rPr>
      </w:pPr>
      <w:r>
        <w:rPr>
          <w:sz w:val="20"/>
          <w:szCs w:val="20"/>
        </w:rPr>
        <w:t>validated</w:t>
      </w:r>
    </w:p>
    <w:p w:rsidR="00FF3E36" w:rsidRDefault="00FF3E36" w:rsidP="002C5C4D">
      <w:pPr>
        <w:pStyle w:val="ListParagraph"/>
        <w:numPr>
          <w:ilvl w:val="2"/>
          <w:numId w:val="2"/>
        </w:numPr>
        <w:tabs>
          <w:tab w:val="left" w:pos="2260"/>
        </w:tabs>
        <w:kinsoku w:val="0"/>
        <w:overflowPunct w:val="0"/>
        <w:spacing w:line="242" w:lineRule="exact"/>
        <w:ind w:left="2267" w:right="1134" w:hanging="283"/>
        <w:rPr>
          <w:sz w:val="20"/>
          <w:szCs w:val="20"/>
        </w:rPr>
      </w:pPr>
      <w:r>
        <w:rPr>
          <w:sz w:val="20"/>
          <w:szCs w:val="20"/>
        </w:rPr>
        <w:t>evidence</w:t>
      </w:r>
      <w:r>
        <w:rPr>
          <w:spacing w:val="-3"/>
          <w:sz w:val="20"/>
          <w:szCs w:val="20"/>
        </w:rPr>
        <w:t xml:space="preserve"> </w:t>
      </w:r>
      <w:r>
        <w:rPr>
          <w:sz w:val="20"/>
          <w:szCs w:val="20"/>
        </w:rPr>
        <w:t>based</w:t>
      </w:r>
    </w:p>
    <w:p w:rsidR="00FF3E36" w:rsidRDefault="00FF3E36" w:rsidP="002C5C4D">
      <w:pPr>
        <w:pStyle w:val="ListParagraph"/>
        <w:numPr>
          <w:ilvl w:val="2"/>
          <w:numId w:val="2"/>
        </w:numPr>
        <w:tabs>
          <w:tab w:val="left" w:pos="2260"/>
        </w:tabs>
        <w:kinsoku w:val="0"/>
        <w:overflowPunct w:val="0"/>
        <w:spacing w:line="242" w:lineRule="exact"/>
        <w:ind w:left="2267" w:right="1134" w:hanging="283"/>
        <w:rPr>
          <w:sz w:val="20"/>
          <w:szCs w:val="20"/>
        </w:rPr>
      </w:pPr>
      <w:r>
        <w:rPr>
          <w:sz w:val="20"/>
          <w:szCs w:val="20"/>
        </w:rPr>
        <w:t>structured – to identify symptom severity and associated</w:t>
      </w:r>
      <w:r>
        <w:rPr>
          <w:spacing w:val="-21"/>
          <w:sz w:val="20"/>
          <w:szCs w:val="20"/>
        </w:rPr>
        <w:t xml:space="preserve"> </w:t>
      </w:r>
      <w:r>
        <w:rPr>
          <w:sz w:val="20"/>
          <w:szCs w:val="20"/>
        </w:rPr>
        <w:t>distress</w:t>
      </w:r>
    </w:p>
    <w:p w:rsidR="00FF3E36" w:rsidRDefault="00FF3E36" w:rsidP="002C5C4D">
      <w:pPr>
        <w:pStyle w:val="ListParagraph"/>
        <w:numPr>
          <w:ilvl w:val="2"/>
          <w:numId w:val="2"/>
        </w:numPr>
        <w:tabs>
          <w:tab w:val="left" w:pos="2260"/>
        </w:tabs>
        <w:kinsoku w:val="0"/>
        <w:overflowPunct w:val="0"/>
        <w:spacing w:line="242" w:lineRule="exact"/>
        <w:ind w:left="2267" w:right="1134" w:hanging="283"/>
        <w:rPr>
          <w:sz w:val="20"/>
          <w:szCs w:val="20"/>
        </w:rPr>
      </w:pPr>
      <w:r>
        <w:rPr>
          <w:sz w:val="20"/>
          <w:szCs w:val="20"/>
        </w:rPr>
        <w:t>a universal grading</w:t>
      </w:r>
      <w:r>
        <w:rPr>
          <w:spacing w:val="-2"/>
          <w:sz w:val="20"/>
          <w:szCs w:val="20"/>
        </w:rPr>
        <w:t xml:space="preserve"> </w:t>
      </w:r>
      <w:r>
        <w:rPr>
          <w:sz w:val="20"/>
          <w:szCs w:val="20"/>
        </w:rPr>
        <w:t>tool</w:t>
      </w:r>
    </w:p>
    <w:p w:rsidR="00FF3E36" w:rsidRDefault="00FF3E36" w:rsidP="002C5C4D">
      <w:pPr>
        <w:pStyle w:val="ListParagraph"/>
        <w:numPr>
          <w:ilvl w:val="2"/>
          <w:numId w:val="2"/>
        </w:numPr>
        <w:tabs>
          <w:tab w:val="left" w:pos="2260"/>
        </w:tabs>
        <w:kinsoku w:val="0"/>
        <w:overflowPunct w:val="0"/>
        <w:spacing w:line="242" w:lineRule="exact"/>
        <w:ind w:left="2267" w:right="1134" w:hanging="283"/>
        <w:rPr>
          <w:sz w:val="20"/>
          <w:szCs w:val="20"/>
        </w:rPr>
      </w:pPr>
      <w:r>
        <w:rPr>
          <w:sz w:val="20"/>
          <w:szCs w:val="20"/>
        </w:rPr>
        <w:t>consistent – used at each</w:t>
      </w:r>
      <w:r>
        <w:rPr>
          <w:spacing w:val="-7"/>
          <w:sz w:val="20"/>
          <w:szCs w:val="20"/>
        </w:rPr>
        <w:t xml:space="preserve"> </w:t>
      </w:r>
      <w:r>
        <w:rPr>
          <w:sz w:val="20"/>
          <w:szCs w:val="20"/>
        </w:rPr>
        <w:t>assessment.</w:t>
      </w:r>
    </w:p>
    <w:p w:rsidR="00FF3E36" w:rsidRDefault="00FF3E36" w:rsidP="002C5C4D">
      <w:pPr>
        <w:pStyle w:val="ListParagraph"/>
        <w:numPr>
          <w:ilvl w:val="1"/>
          <w:numId w:val="2"/>
        </w:numPr>
        <w:tabs>
          <w:tab w:val="left" w:pos="1957"/>
        </w:tabs>
        <w:kinsoku w:val="0"/>
        <w:overflowPunct w:val="0"/>
        <w:ind w:left="1912" w:right="1134"/>
        <w:rPr>
          <w:sz w:val="20"/>
          <w:szCs w:val="20"/>
        </w:rPr>
      </w:pPr>
      <w:r>
        <w:rPr>
          <w:sz w:val="20"/>
          <w:szCs w:val="20"/>
        </w:rPr>
        <w:t>Describes elements of a comprehensive assessment</w:t>
      </w:r>
      <w:r>
        <w:rPr>
          <w:spacing w:val="-7"/>
          <w:sz w:val="20"/>
          <w:szCs w:val="20"/>
        </w:rPr>
        <w:t xml:space="preserve"> </w:t>
      </w:r>
      <w:r>
        <w:rPr>
          <w:sz w:val="20"/>
          <w:szCs w:val="20"/>
        </w:rPr>
        <w:t>including:</w:t>
      </w:r>
    </w:p>
    <w:p w:rsidR="00FF3E36" w:rsidRDefault="00FF3E36" w:rsidP="002C5C4D">
      <w:pPr>
        <w:pStyle w:val="ListParagraph"/>
        <w:numPr>
          <w:ilvl w:val="2"/>
          <w:numId w:val="2"/>
        </w:numPr>
        <w:tabs>
          <w:tab w:val="left" w:pos="2260"/>
        </w:tabs>
        <w:kinsoku w:val="0"/>
        <w:overflowPunct w:val="0"/>
        <w:spacing w:before="3" w:line="243" w:lineRule="exact"/>
        <w:ind w:left="2267" w:right="1134" w:hanging="283"/>
        <w:rPr>
          <w:sz w:val="20"/>
          <w:szCs w:val="20"/>
        </w:rPr>
      </w:pPr>
      <w:r>
        <w:rPr>
          <w:sz w:val="20"/>
          <w:szCs w:val="20"/>
        </w:rPr>
        <w:t>physical assessment – general and treatment site</w:t>
      </w:r>
      <w:r>
        <w:rPr>
          <w:spacing w:val="-8"/>
          <w:sz w:val="20"/>
          <w:szCs w:val="20"/>
        </w:rPr>
        <w:t xml:space="preserve"> </w:t>
      </w:r>
      <w:r>
        <w:rPr>
          <w:sz w:val="20"/>
          <w:szCs w:val="20"/>
        </w:rPr>
        <w:t>specific</w:t>
      </w:r>
    </w:p>
    <w:p w:rsidR="00FF3E36" w:rsidRDefault="00FF3E36" w:rsidP="002C5C4D">
      <w:pPr>
        <w:pStyle w:val="ListParagraph"/>
        <w:numPr>
          <w:ilvl w:val="2"/>
          <w:numId w:val="2"/>
        </w:numPr>
        <w:tabs>
          <w:tab w:val="left" w:pos="2260"/>
        </w:tabs>
        <w:kinsoku w:val="0"/>
        <w:overflowPunct w:val="0"/>
        <w:spacing w:line="242" w:lineRule="exact"/>
        <w:ind w:left="2267" w:right="1134" w:hanging="283"/>
        <w:rPr>
          <w:sz w:val="20"/>
          <w:szCs w:val="20"/>
        </w:rPr>
      </w:pPr>
      <w:r>
        <w:rPr>
          <w:sz w:val="20"/>
          <w:szCs w:val="20"/>
        </w:rPr>
        <w:t>psychosocial</w:t>
      </w:r>
    </w:p>
    <w:p w:rsidR="00FF3E36" w:rsidRDefault="00FF3E36" w:rsidP="002C5C4D">
      <w:pPr>
        <w:pStyle w:val="ListParagraph"/>
        <w:numPr>
          <w:ilvl w:val="2"/>
          <w:numId w:val="2"/>
        </w:numPr>
        <w:tabs>
          <w:tab w:val="left" w:pos="2260"/>
        </w:tabs>
        <w:kinsoku w:val="0"/>
        <w:overflowPunct w:val="0"/>
        <w:spacing w:line="245" w:lineRule="exact"/>
        <w:ind w:left="2267" w:right="1134" w:hanging="283"/>
        <w:rPr>
          <w:sz w:val="20"/>
          <w:szCs w:val="20"/>
        </w:rPr>
      </w:pPr>
      <w:r>
        <w:rPr>
          <w:sz w:val="20"/>
          <w:szCs w:val="20"/>
        </w:rPr>
        <w:t>psychological</w:t>
      </w:r>
    </w:p>
    <w:p w:rsidR="00FF3E36" w:rsidRDefault="00FF3E36" w:rsidP="002C5C4D">
      <w:pPr>
        <w:pStyle w:val="ListParagraph"/>
        <w:numPr>
          <w:ilvl w:val="2"/>
          <w:numId w:val="2"/>
        </w:numPr>
        <w:tabs>
          <w:tab w:val="left" w:pos="2260"/>
        </w:tabs>
        <w:kinsoku w:val="0"/>
        <w:overflowPunct w:val="0"/>
        <w:spacing w:line="242" w:lineRule="exact"/>
        <w:ind w:left="2267" w:right="1134" w:hanging="283"/>
        <w:rPr>
          <w:sz w:val="20"/>
          <w:szCs w:val="20"/>
        </w:rPr>
      </w:pPr>
      <w:r>
        <w:rPr>
          <w:sz w:val="20"/>
          <w:szCs w:val="20"/>
        </w:rPr>
        <w:t xml:space="preserve">falls </w:t>
      </w:r>
      <w:r>
        <w:rPr>
          <w:spacing w:val="-3"/>
          <w:sz w:val="20"/>
          <w:szCs w:val="20"/>
        </w:rPr>
        <w:t xml:space="preserve">risk </w:t>
      </w:r>
      <w:r>
        <w:rPr>
          <w:sz w:val="20"/>
          <w:szCs w:val="20"/>
        </w:rPr>
        <w:t>and infectious</w:t>
      </w:r>
      <w:r>
        <w:rPr>
          <w:spacing w:val="6"/>
          <w:sz w:val="20"/>
          <w:szCs w:val="20"/>
        </w:rPr>
        <w:t xml:space="preserve"> </w:t>
      </w:r>
      <w:r>
        <w:rPr>
          <w:sz w:val="20"/>
          <w:szCs w:val="20"/>
        </w:rPr>
        <w:t>status</w:t>
      </w:r>
    </w:p>
    <w:p w:rsidR="00FF3E36" w:rsidRDefault="00FF3E36" w:rsidP="002C5C4D">
      <w:pPr>
        <w:pStyle w:val="ListParagraph"/>
        <w:numPr>
          <w:ilvl w:val="2"/>
          <w:numId w:val="2"/>
        </w:numPr>
        <w:tabs>
          <w:tab w:val="left" w:pos="2260"/>
        </w:tabs>
        <w:kinsoku w:val="0"/>
        <w:overflowPunct w:val="0"/>
        <w:spacing w:line="242" w:lineRule="exact"/>
        <w:ind w:left="2267" w:right="1134" w:hanging="283"/>
        <w:rPr>
          <w:sz w:val="20"/>
          <w:szCs w:val="20"/>
        </w:rPr>
      </w:pPr>
      <w:r>
        <w:rPr>
          <w:sz w:val="20"/>
          <w:szCs w:val="20"/>
        </w:rPr>
        <w:t>implanted devices</w:t>
      </w:r>
    </w:p>
    <w:p w:rsidR="00FF3E36" w:rsidRDefault="00FF3E36" w:rsidP="002C5C4D">
      <w:pPr>
        <w:pStyle w:val="ListParagraph"/>
        <w:numPr>
          <w:ilvl w:val="2"/>
          <w:numId w:val="2"/>
        </w:numPr>
        <w:tabs>
          <w:tab w:val="left" w:pos="2260"/>
        </w:tabs>
        <w:kinsoku w:val="0"/>
        <w:overflowPunct w:val="0"/>
        <w:spacing w:line="245" w:lineRule="exact"/>
        <w:ind w:left="2267" w:right="1134" w:hanging="283"/>
        <w:rPr>
          <w:sz w:val="20"/>
          <w:szCs w:val="20"/>
        </w:rPr>
      </w:pPr>
      <w:r>
        <w:rPr>
          <w:sz w:val="20"/>
          <w:szCs w:val="20"/>
        </w:rPr>
        <w:t>history</w:t>
      </w:r>
    </w:p>
    <w:p w:rsidR="00FF3E36" w:rsidRDefault="00FF3E36" w:rsidP="002C5C4D">
      <w:pPr>
        <w:pStyle w:val="ListParagraph"/>
        <w:numPr>
          <w:ilvl w:val="2"/>
          <w:numId w:val="2"/>
        </w:numPr>
        <w:tabs>
          <w:tab w:val="left" w:pos="2260"/>
        </w:tabs>
        <w:kinsoku w:val="0"/>
        <w:overflowPunct w:val="0"/>
        <w:spacing w:line="243" w:lineRule="exact"/>
        <w:ind w:left="2267" w:right="1134" w:hanging="283"/>
        <w:rPr>
          <w:sz w:val="20"/>
          <w:szCs w:val="20"/>
        </w:rPr>
      </w:pPr>
      <w:r>
        <w:rPr>
          <w:sz w:val="20"/>
          <w:szCs w:val="20"/>
        </w:rPr>
        <w:t>comorbidities</w:t>
      </w:r>
    </w:p>
    <w:p w:rsidR="00FF3E36" w:rsidRDefault="00FF3E36" w:rsidP="002C5C4D">
      <w:pPr>
        <w:pStyle w:val="ListParagraph"/>
        <w:numPr>
          <w:ilvl w:val="2"/>
          <w:numId w:val="2"/>
        </w:numPr>
        <w:tabs>
          <w:tab w:val="left" w:pos="2260"/>
        </w:tabs>
        <w:kinsoku w:val="0"/>
        <w:overflowPunct w:val="0"/>
        <w:spacing w:line="243" w:lineRule="exact"/>
        <w:ind w:left="2267" w:right="1134" w:hanging="283"/>
        <w:rPr>
          <w:sz w:val="20"/>
          <w:szCs w:val="20"/>
        </w:rPr>
      </w:pPr>
      <w:r>
        <w:rPr>
          <w:sz w:val="20"/>
          <w:szCs w:val="20"/>
        </w:rPr>
        <w:t>advanced care directive.</w:t>
      </w:r>
    </w:p>
    <w:p w:rsidR="00FF3E36" w:rsidRDefault="00FF3E36" w:rsidP="002C5C4D">
      <w:pPr>
        <w:pStyle w:val="ListParagraph"/>
        <w:numPr>
          <w:ilvl w:val="1"/>
          <w:numId w:val="2"/>
        </w:numPr>
        <w:tabs>
          <w:tab w:val="left" w:pos="1957"/>
        </w:tabs>
        <w:kinsoku w:val="0"/>
        <w:overflowPunct w:val="0"/>
        <w:spacing w:before="1" w:line="237" w:lineRule="auto"/>
        <w:ind w:left="1912" w:right="1134"/>
        <w:rPr>
          <w:sz w:val="20"/>
          <w:szCs w:val="20"/>
        </w:rPr>
      </w:pPr>
      <w:r>
        <w:rPr>
          <w:sz w:val="20"/>
          <w:szCs w:val="20"/>
        </w:rPr>
        <w:t>Describes potential side effects patients may experience including clinical presentation.</w:t>
      </w:r>
      <w:r>
        <w:rPr>
          <w:spacing w:val="-1"/>
          <w:sz w:val="20"/>
          <w:szCs w:val="20"/>
        </w:rPr>
        <w:t xml:space="preserve"> </w:t>
      </w:r>
      <w:r>
        <w:rPr>
          <w:sz w:val="20"/>
          <w:szCs w:val="20"/>
        </w:rPr>
        <w:t>Considers:</w:t>
      </w:r>
    </w:p>
    <w:p w:rsidR="00FF3E36" w:rsidRDefault="00FF3E36" w:rsidP="002C5C4D">
      <w:pPr>
        <w:pStyle w:val="ListParagraph"/>
        <w:numPr>
          <w:ilvl w:val="2"/>
          <w:numId w:val="2"/>
        </w:numPr>
        <w:tabs>
          <w:tab w:val="left" w:pos="2260"/>
        </w:tabs>
        <w:kinsoku w:val="0"/>
        <w:overflowPunct w:val="0"/>
        <w:spacing w:before="2" w:line="245" w:lineRule="exact"/>
        <w:ind w:left="2267" w:right="1134" w:hanging="283"/>
        <w:rPr>
          <w:sz w:val="20"/>
          <w:szCs w:val="20"/>
        </w:rPr>
      </w:pPr>
      <w:r>
        <w:rPr>
          <w:sz w:val="20"/>
          <w:szCs w:val="20"/>
        </w:rPr>
        <w:t>treatment</w:t>
      </w:r>
      <w:r>
        <w:rPr>
          <w:spacing w:val="-2"/>
          <w:sz w:val="20"/>
          <w:szCs w:val="20"/>
        </w:rPr>
        <w:t xml:space="preserve"> </w:t>
      </w:r>
      <w:r>
        <w:rPr>
          <w:sz w:val="20"/>
          <w:szCs w:val="20"/>
        </w:rPr>
        <w:t>site</w:t>
      </w:r>
    </w:p>
    <w:p w:rsidR="00FF3E36" w:rsidRDefault="00FF3E36" w:rsidP="002C5C4D">
      <w:pPr>
        <w:pStyle w:val="ListParagraph"/>
        <w:numPr>
          <w:ilvl w:val="2"/>
          <w:numId w:val="2"/>
        </w:numPr>
        <w:tabs>
          <w:tab w:val="left" w:pos="2260"/>
        </w:tabs>
        <w:kinsoku w:val="0"/>
        <w:overflowPunct w:val="0"/>
        <w:spacing w:line="242" w:lineRule="exact"/>
        <w:ind w:left="2267" w:right="1134" w:hanging="283"/>
        <w:rPr>
          <w:sz w:val="20"/>
          <w:szCs w:val="20"/>
        </w:rPr>
      </w:pPr>
      <w:r>
        <w:rPr>
          <w:sz w:val="20"/>
          <w:szCs w:val="20"/>
        </w:rPr>
        <w:t>total</w:t>
      </w:r>
      <w:r>
        <w:rPr>
          <w:spacing w:val="-2"/>
          <w:sz w:val="20"/>
          <w:szCs w:val="20"/>
        </w:rPr>
        <w:t xml:space="preserve"> </w:t>
      </w:r>
      <w:r>
        <w:rPr>
          <w:sz w:val="20"/>
          <w:szCs w:val="20"/>
        </w:rPr>
        <w:t>dose</w:t>
      </w:r>
    </w:p>
    <w:p w:rsidR="00FF3E36" w:rsidRDefault="00FF3E36" w:rsidP="002C5C4D">
      <w:pPr>
        <w:pStyle w:val="ListParagraph"/>
        <w:numPr>
          <w:ilvl w:val="2"/>
          <w:numId w:val="2"/>
        </w:numPr>
        <w:tabs>
          <w:tab w:val="left" w:pos="2260"/>
        </w:tabs>
        <w:kinsoku w:val="0"/>
        <w:overflowPunct w:val="0"/>
        <w:spacing w:line="243" w:lineRule="exact"/>
        <w:ind w:left="2267" w:right="1134" w:hanging="283"/>
        <w:rPr>
          <w:sz w:val="20"/>
          <w:szCs w:val="20"/>
        </w:rPr>
      </w:pPr>
      <w:r>
        <w:rPr>
          <w:sz w:val="20"/>
          <w:szCs w:val="20"/>
        </w:rPr>
        <w:t>concurrent</w:t>
      </w:r>
      <w:r>
        <w:rPr>
          <w:spacing w:val="-2"/>
          <w:sz w:val="20"/>
          <w:szCs w:val="20"/>
        </w:rPr>
        <w:t xml:space="preserve"> </w:t>
      </w:r>
      <w:r>
        <w:rPr>
          <w:sz w:val="20"/>
          <w:szCs w:val="20"/>
        </w:rPr>
        <w:t>therapies</w:t>
      </w:r>
    </w:p>
    <w:p w:rsidR="00FF3E36" w:rsidRDefault="00FF3E36" w:rsidP="002C5C4D">
      <w:pPr>
        <w:pStyle w:val="ListParagraph"/>
        <w:numPr>
          <w:ilvl w:val="2"/>
          <w:numId w:val="2"/>
        </w:numPr>
        <w:tabs>
          <w:tab w:val="left" w:pos="2260"/>
        </w:tabs>
        <w:kinsoku w:val="0"/>
        <w:overflowPunct w:val="0"/>
        <w:spacing w:line="245" w:lineRule="exact"/>
        <w:ind w:left="2267" w:right="1134" w:hanging="283"/>
        <w:rPr>
          <w:sz w:val="20"/>
          <w:szCs w:val="20"/>
        </w:rPr>
      </w:pPr>
      <w:r>
        <w:rPr>
          <w:sz w:val="20"/>
          <w:szCs w:val="20"/>
        </w:rPr>
        <w:t>patient related</w:t>
      </w:r>
      <w:r>
        <w:rPr>
          <w:spacing w:val="1"/>
          <w:sz w:val="20"/>
          <w:szCs w:val="20"/>
        </w:rPr>
        <w:t xml:space="preserve"> </w:t>
      </w:r>
      <w:r>
        <w:rPr>
          <w:sz w:val="20"/>
          <w:szCs w:val="20"/>
        </w:rPr>
        <w:t>factors.</w:t>
      </w:r>
    </w:p>
    <w:p w:rsidR="00FF3E36" w:rsidRDefault="00FF3E36" w:rsidP="002C5C4D">
      <w:pPr>
        <w:pStyle w:val="ListParagraph"/>
        <w:numPr>
          <w:ilvl w:val="1"/>
          <w:numId w:val="2"/>
        </w:numPr>
        <w:tabs>
          <w:tab w:val="left" w:pos="1957"/>
        </w:tabs>
        <w:kinsoku w:val="0"/>
        <w:overflowPunct w:val="0"/>
        <w:spacing w:before="2" w:line="237" w:lineRule="auto"/>
        <w:ind w:left="1912" w:right="1134"/>
        <w:rPr>
          <w:sz w:val="20"/>
          <w:szCs w:val="20"/>
        </w:rPr>
      </w:pPr>
      <w:r>
        <w:rPr>
          <w:sz w:val="20"/>
          <w:szCs w:val="20"/>
        </w:rPr>
        <w:t>Describes features of various treatment related side effect grades using a universal grading</w:t>
      </w:r>
      <w:r>
        <w:rPr>
          <w:spacing w:val="-7"/>
          <w:sz w:val="20"/>
          <w:szCs w:val="20"/>
        </w:rPr>
        <w:t xml:space="preserve"> </w:t>
      </w:r>
      <w:r>
        <w:rPr>
          <w:sz w:val="20"/>
          <w:szCs w:val="20"/>
        </w:rPr>
        <w:t>system.</w:t>
      </w:r>
    </w:p>
    <w:p w:rsidR="00FF3E36" w:rsidRDefault="00FF3E36" w:rsidP="002C5C4D">
      <w:pPr>
        <w:pStyle w:val="ListParagraph"/>
        <w:numPr>
          <w:ilvl w:val="1"/>
          <w:numId w:val="2"/>
        </w:numPr>
        <w:tabs>
          <w:tab w:val="left" w:pos="1957"/>
        </w:tabs>
        <w:kinsoku w:val="0"/>
        <w:overflowPunct w:val="0"/>
        <w:spacing w:before="2"/>
        <w:ind w:left="1912" w:right="1134"/>
        <w:rPr>
          <w:sz w:val="20"/>
          <w:szCs w:val="20"/>
        </w:rPr>
      </w:pPr>
      <w:r>
        <w:rPr>
          <w:sz w:val="20"/>
          <w:szCs w:val="20"/>
        </w:rPr>
        <w:t xml:space="preserve">Identifies where assessment records and documentation </w:t>
      </w:r>
      <w:r>
        <w:rPr>
          <w:spacing w:val="-3"/>
          <w:sz w:val="20"/>
          <w:szCs w:val="20"/>
        </w:rPr>
        <w:t>are</w:t>
      </w:r>
      <w:r>
        <w:rPr>
          <w:spacing w:val="-11"/>
          <w:sz w:val="20"/>
          <w:szCs w:val="20"/>
        </w:rPr>
        <w:t xml:space="preserve"> </w:t>
      </w:r>
      <w:r>
        <w:rPr>
          <w:sz w:val="20"/>
          <w:szCs w:val="20"/>
        </w:rPr>
        <w:t>stored.</w:t>
      </w:r>
    </w:p>
    <w:p w:rsidR="00FF3E36" w:rsidRDefault="00FF3E36" w:rsidP="002C5C4D">
      <w:pPr>
        <w:pStyle w:val="BodyText"/>
        <w:kinsoku w:val="0"/>
        <w:overflowPunct w:val="0"/>
        <w:spacing w:before="9"/>
        <w:ind w:right="1134"/>
        <w:rPr>
          <w:sz w:val="19"/>
          <w:szCs w:val="19"/>
        </w:rPr>
      </w:pPr>
    </w:p>
    <w:p w:rsidR="00FF3E36" w:rsidRDefault="00FF3E36" w:rsidP="002C5C4D">
      <w:pPr>
        <w:pStyle w:val="Heading3"/>
        <w:kinsoku w:val="0"/>
        <w:overflowPunct w:val="0"/>
        <w:ind w:left="1191" w:right="1134"/>
      </w:pPr>
      <w:r>
        <w:t>Skills</w:t>
      </w:r>
    </w:p>
    <w:p w:rsidR="00FF3E36" w:rsidRDefault="00FF3E36" w:rsidP="002C5C4D">
      <w:pPr>
        <w:pStyle w:val="ListParagraph"/>
        <w:numPr>
          <w:ilvl w:val="1"/>
          <w:numId w:val="1"/>
        </w:numPr>
        <w:tabs>
          <w:tab w:val="left" w:pos="1957"/>
        </w:tabs>
        <w:kinsoku w:val="0"/>
        <w:overflowPunct w:val="0"/>
        <w:spacing w:before="119"/>
        <w:ind w:left="1912" w:right="1134"/>
        <w:rPr>
          <w:sz w:val="20"/>
          <w:szCs w:val="20"/>
        </w:rPr>
      </w:pPr>
      <w:r>
        <w:rPr>
          <w:sz w:val="20"/>
          <w:szCs w:val="20"/>
        </w:rPr>
        <w:lastRenderedPageBreak/>
        <w:t>Practices within professional boundaries, organisation role descriptions and standards of care.</w:t>
      </w:r>
    </w:p>
    <w:p w:rsidR="00FF3E36" w:rsidRDefault="00FF3E36" w:rsidP="002C5C4D">
      <w:pPr>
        <w:pStyle w:val="ListParagraph"/>
        <w:numPr>
          <w:ilvl w:val="1"/>
          <w:numId w:val="1"/>
        </w:numPr>
        <w:tabs>
          <w:tab w:val="left" w:pos="1957"/>
        </w:tabs>
        <w:kinsoku w:val="0"/>
        <w:overflowPunct w:val="0"/>
        <w:spacing w:before="119"/>
        <w:ind w:left="1912" w:right="1134"/>
        <w:rPr>
          <w:sz w:val="20"/>
          <w:szCs w:val="20"/>
        </w:rPr>
      </w:pPr>
      <w:r>
        <w:rPr>
          <w:sz w:val="20"/>
          <w:szCs w:val="20"/>
        </w:rPr>
        <w:t xml:space="preserve">Initiates assessment </w:t>
      </w:r>
      <w:r>
        <w:rPr>
          <w:spacing w:val="-3"/>
          <w:sz w:val="20"/>
          <w:szCs w:val="20"/>
        </w:rPr>
        <w:t xml:space="preserve">at </w:t>
      </w:r>
      <w:r>
        <w:rPr>
          <w:sz w:val="20"/>
          <w:szCs w:val="20"/>
        </w:rPr>
        <w:t>appropriate time</w:t>
      </w:r>
      <w:r>
        <w:rPr>
          <w:spacing w:val="5"/>
          <w:sz w:val="20"/>
          <w:szCs w:val="20"/>
        </w:rPr>
        <w:t xml:space="preserve"> </w:t>
      </w:r>
      <w:r>
        <w:rPr>
          <w:sz w:val="20"/>
          <w:szCs w:val="20"/>
        </w:rPr>
        <w:t>points</w:t>
      </w:r>
    </w:p>
    <w:p w:rsidR="00FF3E36" w:rsidRDefault="00FF3E36" w:rsidP="002C5C4D">
      <w:pPr>
        <w:pStyle w:val="ListParagraph"/>
        <w:numPr>
          <w:ilvl w:val="2"/>
          <w:numId w:val="1"/>
        </w:numPr>
        <w:tabs>
          <w:tab w:val="left" w:pos="2260"/>
        </w:tabs>
        <w:kinsoku w:val="0"/>
        <w:overflowPunct w:val="0"/>
        <w:spacing w:before="1" w:line="243" w:lineRule="exact"/>
        <w:ind w:left="2267" w:right="1134" w:hanging="283"/>
        <w:rPr>
          <w:sz w:val="20"/>
          <w:szCs w:val="20"/>
        </w:rPr>
      </w:pPr>
      <w:r>
        <w:rPr>
          <w:sz w:val="20"/>
          <w:szCs w:val="20"/>
        </w:rPr>
        <w:t>baseline</w:t>
      </w:r>
      <w:r>
        <w:rPr>
          <w:spacing w:val="-4"/>
          <w:sz w:val="20"/>
          <w:szCs w:val="20"/>
        </w:rPr>
        <w:t xml:space="preserve"> </w:t>
      </w:r>
      <w:r>
        <w:rPr>
          <w:sz w:val="20"/>
          <w:szCs w:val="20"/>
        </w:rPr>
        <w:t>assessment</w:t>
      </w:r>
    </w:p>
    <w:p w:rsidR="00FF3E36" w:rsidRDefault="00FF3E36" w:rsidP="002C5C4D">
      <w:pPr>
        <w:pStyle w:val="ListParagraph"/>
        <w:numPr>
          <w:ilvl w:val="2"/>
          <w:numId w:val="1"/>
        </w:numPr>
        <w:tabs>
          <w:tab w:val="left" w:pos="2260"/>
        </w:tabs>
        <w:kinsoku w:val="0"/>
        <w:overflowPunct w:val="0"/>
        <w:spacing w:line="242" w:lineRule="exact"/>
        <w:ind w:left="2267" w:right="1134" w:hanging="283"/>
        <w:rPr>
          <w:sz w:val="20"/>
          <w:szCs w:val="20"/>
        </w:rPr>
      </w:pPr>
      <w:r>
        <w:rPr>
          <w:sz w:val="20"/>
          <w:szCs w:val="20"/>
        </w:rPr>
        <w:t xml:space="preserve">subsequent – </w:t>
      </w:r>
      <w:r>
        <w:rPr>
          <w:spacing w:val="-3"/>
          <w:sz w:val="20"/>
          <w:szCs w:val="20"/>
        </w:rPr>
        <w:t xml:space="preserve">change </w:t>
      </w:r>
      <w:r>
        <w:rPr>
          <w:sz w:val="20"/>
          <w:szCs w:val="20"/>
        </w:rPr>
        <w:t>in patient</w:t>
      </w:r>
      <w:r>
        <w:rPr>
          <w:spacing w:val="6"/>
          <w:sz w:val="20"/>
          <w:szCs w:val="20"/>
        </w:rPr>
        <w:t xml:space="preserve"> </w:t>
      </w:r>
      <w:r>
        <w:rPr>
          <w:sz w:val="20"/>
          <w:szCs w:val="20"/>
        </w:rPr>
        <w:t>status.</w:t>
      </w:r>
    </w:p>
    <w:p w:rsidR="00FF3E36" w:rsidRDefault="00FF3E36" w:rsidP="002C5C4D">
      <w:pPr>
        <w:pStyle w:val="ListParagraph"/>
        <w:numPr>
          <w:ilvl w:val="1"/>
          <w:numId w:val="1"/>
        </w:numPr>
        <w:tabs>
          <w:tab w:val="left" w:pos="1957"/>
        </w:tabs>
        <w:kinsoku w:val="0"/>
        <w:overflowPunct w:val="0"/>
        <w:ind w:left="1912" w:right="1134"/>
        <w:rPr>
          <w:sz w:val="20"/>
          <w:szCs w:val="20"/>
        </w:rPr>
      </w:pPr>
      <w:r>
        <w:rPr>
          <w:sz w:val="20"/>
          <w:szCs w:val="20"/>
        </w:rPr>
        <w:t>Reviews and interprets appropriate information prior to conducting</w:t>
      </w:r>
      <w:r>
        <w:rPr>
          <w:spacing w:val="-14"/>
          <w:sz w:val="20"/>
          <w:szCs w:val="20"/>
        </w:rPr>
        <w:t xml:space="preserve"> </w:t>
      </w:r>
      <w:r>
        <w:rPr>
          <w:sz w:val="20"/>
          <w:szCs w:val="20"/>
        </w:rPr>
        <w:t>assessment:</w:t>
      </w:r>
    </w:p>
    <w:p w:rsidR="00FF3E36" w:rsidRDefault="00FF3E36" w:rsidP="002C5C4D">
      <w:pPr>
        <w:pStyle w:val="ListParagraph"/>
        <w:numPr>
          <w:ilvl w:val="2"/>
          <w:numId w:val="1"/>
        </w:numPr>
        <w:tabs>
          <w:tab w:val="left" w:pos="2260"/>
        </w:tabs>
        <w:kinsoku w:val="0"/>
        <w:overflowPunct w:val="0"/>
        <w:spacing w:before="2" w:line="243" w:lineRule="exact"/>
        <w:ind w:left="2267" w:right="1134" w:hanging="283"/>
        <w:rPr>
          <w:sz w:val="20"/>
          <w:szCs w:val="20"/>
        </w:rPr>
      </w:pPr>
      <w:r>
        <w:rPr>
          <w:sz w:val="20"/>
          <w:szCs w:val="20"/>
        </w:rPr>
        <w:t>patient</w:t>
      </w:r>
      <w:r>
        <w:rPr>
          <w:spacing w:val="-2"/>
          <w:sz w:val="20"/>
          <w:szCs w:val="20"/>
        </w:rPr>
        <w:t xml:space="preserve"> </w:t>
      </w:r>
      <w:r>
        <w:rPr>
          <w:sz w:val="20"/>
          <w:szCs w:val="20"/>
        </w:rPr>
        <w:t>notes</w:t>
      </w:r>
    </w:p>
    <w:p w:rsidR="00FF3E36" w:rsidRDefault="00FF3E36" w:rsidP="002C5C4D">
      <w:pPr>
        <w:pStyle w:val="ListParagraph"/>
        <w:numPr>
          <w:ilvl w:val="2"/>
          <w:numId w:val="1"/>
        </w:numPr>
        <w:tabs>
          <w:tab w:val="left" w:pos="2260"/>
        </w:tabs>
        <w:kinsoku w:val="0"/>
        <w:overflowPunct w:val="0"/>
        <w:spacing w:line="242" w:lineRule="exact"/>
        <w:ind w:left="2267" w:right="1134" w:hanging="283"/>
        <w:rPr>
          <w:sz w:val="20"/>
          <w:szCs w:val="20"/>
        </w:rPr>
      </w:pPr>
      <w:r>
        <w:rPr>
          <w:sz w:val="20"/>
          <w:szCs w:val="20"/>
        </w:rPr>
        <w:t>prescription</w:t>
      </w:r>
    </w:p>
    <w:p w:rsidR="00FF3E36" w:rsidRDefault="00FF3E36" w:rsidP="002C5C4D">
      <w:pPr>
        <w:pStyle w:val="ListParagraph"/>
        <w:numPr>
          <w:ilvl w:val="2"/>
          <w:numId w:val="1"/>
        </w:numPr>
        <w:tabs>
          <w:tab w:val="left" w:pos="2260"/>
        </w:tabs>
        <w:kinsoku w:val="0"/>
        <w:overflowPunct w:val="0"/>
        <w:ind w:left="2267" w:right="1134" w:hanging="283"/>
        <w:rPr>
          <w:sz w:val="20"/>
          <w:szCs w:val="20"/>
        </w:rPr>
      </w:pPr>
      <w:r>
        <w:rPr>
          <w:sz w:val="20"/>
          <w:szCs w:val="20"/>
        </w:rPr>
        <w:t>previous assessments.</w:t>
      </w:r>
    </w:p>
    <w:p w:rsidR="00FF3E36" w:rsidRDefault="00FF3E36" w:rsidP="002C5C4D">
      <w:pPr>
        <w:pStyle w:val="ListParagraph"/>
        <w:numPr>
          <w:ilvl w:val="1"/>
          <w:numId w:val="1"/>
        </w:numPr>
        <w:tabs>
          <w:tab w:val="left" w:pos="1957"/>
        </w:tabs>
        <w:kinsoku w:val="0"/>
        <w:overflowPunct w:val="0"/>
        <w:spacing w:before="2" w:line="237" w:lineRule="auto"/>
        <w:ind w:left="1912" w:right="1134"/>
        <w:rPr>
          <w:sz w:val="20"/>
          <w:szCs w:val="20"/>
        </w:rPr>
      </w:pPr>
      <w:r>
        <w:rPr>
          <w:sz w:val="20"/>
          <w:szCs w:val="20"/>
        </w:rPr>
        <w:t>Accurately selects and uses an appropriate assessment tool to conduct and record the</w:t>
      </w:r>
      <w:r>
        <w:rPr>
          <w:spacing w:val="-4"/>
          <w:sz w:val="20"/>
          <w:szCs w:val="20"/>
        </w:rPr>
        <w:t xml:space="preserve"> </w:t>
      </w:r>
      <w:r>
        <w:rPr>
          <w:sz w:val="20"/>
          <w:szCs w:val="20"/>
        </w:rPr>
        <w:t>assessment.</w:t>
      </w:r>
    </w:p>
    <w:p w:rsidR="00FF3E36" w:rsidRDefault="00FF3E36" w:rsidP="002C5C4D">
      <w:pPr>
        <w:pStyle w:val="ListParagraph"/>
        <w:numPr>
          <w:ilvl w:val="1"/>
          <w:numId w:val="1"/>
        </w:numPr>
        <w:tabs>
          <w:tab w:val="left" w:pos="1957"/>
        </w:tabs>
        <w:kinsoku w:val="0"/>
        <w:overflowPunct w:val="0"/>
        <w:spacing w:before="2"/>
        <w:ind w:left="1912" w:right="1134"/>
        <w:rPr>
          <w:sz w:val="20"/>
          <w:szCs w:val="20"/>
        </w:rPr>
      </w:pPr>
      <w:r>
        <w:rPr>
          <w:sz w:val="20"/>
          <w:szCs w:val="20"/>
        </w:rPr>
        <w:t>Performs a comprehensive assessment of the patient which</w:t>
      </w:r>
      <w:r>
        <w:rPr>
          <w:spacing w:val="-8"/>
          <w:sz w:val="20"/>
          <w:szCs w:val="20"/>
        </w:rPr>
        <w:t xml:space="preserve"> </w:t>
      </w:r>
      <w:r>
        <w:rPr>
          <w:sz w:val="20"/>
          <w:szCs w:val="20"/>
        </w:rPr>
        <w:t>includes:</w:t>
      </w:r>
    </w:p>
    <w:p w:rsidR="00FF3E36" w:rsidRDefault="00FF3E36" w:rsidP="002C5C4D">
      <w:pPr>
        <w:pStyle w:val="ListParagraph"/>
        <w:numPr>
          <w:ilvl w:val="2"/>
          <w:numId w:val="1"/>
        </w:numPr>
        <w:tabs>
          <w:tab w:val="left" w:pos="2260"/>
        </w:tabs>
        <w:kinsoku w:val="0"/>
        <w:overflowPunct w:val="0"/>
        <w:spacing w:before="1" w:line="243" w:lineRule="exact"/>
        <w:ind w:left="2267" w:right="1134" w:hanging="283"/>
        <w:rPr>
          <w:sz w:val="20"/>
          <w:szCs w:val="20"/>
        </w:rPr>
      </w:pPr>
      <w:r>
        <w:rPr>
          <w:sz w:val="20"/>
          <w:szCs w:val="20"/>
        </w:rPr>
        <w:t>physical assessment – general and treatment site</w:t>
      </w:r>
      <w:r>
        <w:rPr>
          <w:spacing w:val="-8"/>
          <w:sz w:val="20"/>
          <w:szCs w:val="20"/>
        </w:rPr>
        <w:t xml:space="preserve"> </w:t>
      </w:r>
      <w:r>
        <w:rPr>
          <w:sz w:val="20"/>
          <w:szCs w:val="20"/>
        </w:rPr>
        <w:t>specific</w:t>
      </w:r>
    </w:p>
    <w:p w:rsidR="00FF3E36" w:rsidRDefault="00FF3E36" w:rsidP="002C5C4D">
      <w:pPr>
        <w:pStyle w:val="ListParagraph"/>
        <w:numPr>
          <w:ilvl w:val="2"/>
          <w:numId w:val="1"/>
        </w:numPr>
        <w:tabs>
          <w:tab w:val="left" w:pos="2260"/>
        </w:tabs>
        <w:kinsoku w:val="0"/>
        <w:overflowPunct w:val="0"/>
        <w:spacing w:line="242" w:lineRule="exact"/>
        <w:ind w:left="2267" w:right="1134" w:hanging="283"/>
        <w:rPr>
          <w:sz w:val="20"/>
          <w:szCs w:val="20"/>
        </w:rPr>
      </w:pPr>
      <w:r>
        <w:rPr>
          <w:sz w:val="20"/>
          <w:szCs w:val="20"/>
        </w:rPr>
        <w:t>psychosocial</w:t>
      </w:r>
    </w:p>
    <w:p w:rsidR="00FF3E36" w:rsidRDefault="00FF3E36" w:rsidP="002C5C4D">
      <w:pPr>
        <w:pStyle w:val="ListParagraph"/>
        <w:numPr>
          <w:ilvl w:val="2"/>
          <w:numId w:val="1"/>
        </w:numPr>
        <w:tabs>
          <w:tab w:val="left" w:pos="2260"/>
        </w:tabs>
        <w:kinsoku w:val="0"/>
        <w:overflowPunct w:val="0"/>
        <w:spacing w:line="243" w:lineRule="exact"/>
        <w:ind w:left="2267" w:right="1134" w:hanging="283"/>
        <w:rPr>
          <w:sz w:val="20"/>
          <w:szCs w:val="20"/>
        </w:rPr>
      </w:pPr>
      <w:r>
        <w:rPr>
          <w:sz w:val="20"/>
          <w:szCs w:val="20"/>
        </w:rPr>
        <w:t>psychological</w:t>
      </w:r>
    </w:p>
    <w:p w:rsidR="00FF3E36" w:rsidRDefault="00FF3E36" w:rsidP="002C5C4D">
      <w:pPr>
        <w:pStyle w:val="ListParagraph"/>
        <w:numPr>
          <w:ilvl w:val="2"/>
          <w:numId w:val="1"/>
        </w:numPr>
        <w:tabs>
          <w:tab w:val="left" w:pos="2260"/>
        </w:tabs>
        <w:kinsoku w:val="0"/>
        <w:overflowPunct w:val="0"/>
        <w:spacing w:line="243" w:lineRule="exact"/>
        <w:ind w:left="2267" w:right="1134" w:hanging="283"/>
        <w:rPr>
          <w:sz w:val="20"/>
          <w:szCs w:val="20"/>
        </w:rPr>
      </w:pPr>
      <w:r>
        <w:rPr>
          <w:sz w:val="20"/>
          <w:szCs w:val="20"/>
        </w:rPr>
        <w:t xml:space="preserve">falls </w:t>
      </w:r>
      <w:r>
        <w:rPr>
          <w:spacing w:val="-3"/>
          <w:sz w:val="20"/>
          <w:szCs w:val="20"/>
        </w:rPr>
        <w:t xml:space="preserve">risk </w:t>
      </w:r>
      <w:r>
        <w:rPr>
          <w:sz w:val="20"/>
          <w:szCs w:val="20"/>
        </w:rPr>
        <w:t>and infectious</w:t>
      </w:r>
      <w:r>
        <w:rPr>
          <w:spacing w:val="6"/>
          <w:sz w:val="20"/>
          <w:szCs w:val="20"/>
        </w:rPr>
        <w:t xml:space="preserve"> </w:t>
      </w:r>
      <w:r>
        <w:rPr>
          <w:sz w:val="20"/>
          <w:szCs w:val="20"/>
        </w:rPr>
        <w:t>status</w:t>
      </w:r>
    </w:p>
    <w:p w:rsidR="00FF3E36" w:rsidRDefault="00FF3E36" w:rsidP="002C5C4D">
      <w:pPr>
        <w:pStyle w:val="ListParagraph"/>
        <w:numPr>
          <w:ilvl w:val="2"/>
          <w:numId w:val="1"/>
        </w:numPr>
        <w:tabs>
          <w:tab w:val="left" w:pos="2260"/>
        </w:tabs>
        <w:kinsoku w:val="0"/>
        <w:overflowPunct w:val="0"/>
        <w:spacing w:line="245" w:lineRule="exact"/>
        <w:ind w:left="2267" w:right="1134" w:hanging="283"/>
        <w:rPr>
          <w:sz w:val="20"/>
          <w:szCs w:val="20"/>
        </w:rPr>
      </w:pPr>
      <w:r>
        <w:rPr>
          <w:sz w:val="20"/>
          <w:szCs w:val="20"/>
        </w:rPr>
        <w:t>implanted devices</w:t>
      </w:r>
    </w:p>
    <w:p w:rsidR="00FF3E36" w:rsidRDefault="00FF3E36" w:rsidP="002C5C4D">
      <w:pPr>
        <w:pStyle w:val="ListParagraph"/>
        <w:numPr>
          <w:ilvl w:val="2"/>
          <w:numId w:val="1"/>
        </w:numPr>
        <w:tabs>
          <w:tab w:val="left" w:pos="2260"/>
        </w:tabs>
        <w:kinsoku w:val="0"/>
        <w:overflowPunct w:val="0"/>
        <w:spacing w:line="242" w:lineRule="exact"/>
        <w:ind w:left="2267" w:right="1134" w:hanging="283"/>
        <w:rPr>
          <w:sz w:val="20"/>
          <w:szCs w:val="20"/>
        </w:rPr>
      </w:pPr>
      <w:r>
        <w:rPr>
          <w:sz w:val="20"/>
          <w:szCs w:val="20"/>
        </w:rPr>
        <w:t>history</w:t>
      </w:r>
    </w:p>
    <w:p w:rsidR="00FF3E36" w:rsidRDefault="00FF3E36" w:rsidP="002C5C4D">
      <w:pPr>
        <w:pStyle w:val="ListParagraph"/>
        <w:numPr>
          <w:ilvl w:val="2"/>
          <w:numId w:val="1"/>
        </w:numPr>
        <w:tabs>
          <w:tab w:val="left" w:pos="2260"/>
        </w:tabs>
        <w:kinsoku w:val="0"/>
        <w:overflowPunct w:val="0"/>
        <w:spacing w:line="242" w:lineRule="exact"/>
        <w:ind w:left="2267" w:right="1134" w:hanging="283"/>
        <w:rPr>
          <w:sz w:val="20"/>
          <w:szCs w:val="20"/>
        </w:rPr>
      </w:pPr>
      <w:r>
        <w:rPr>
          <w:sz w:val="20"/>
          <w:szCs w:val="20"/>
        </w:rPr>
        <w:t>comorbidities</w:t>
      </w:r>
    </w:p>
    <w:p w:rsidR="00FF3E36" w:rsidRDefault="00FF3E36" w:rsidP="002C5C4D">
      <w:pPr>
        <w:pStyle w:val="ListParagraph"/>
        <w:numPr>
          <w:ilvl w:val="2"/>
          <w:numId w:val="1"/>
        </w:numPr>
        <w:tabs>
          <w:tab w:val="left" w:pos="2260"/>
        </w:tabs>
        <w:kinsoku w:val="0"/>
        <w:overflowPunct w:val="0"/>
        <w:ind w:left="2267" w:right="1134" w:hanging="283"/>
        <w:rPr>
          <w:sz w:val="20"/>
          <w:szCs w:val="20"/>
        </w:rPr>
      </w:pPr>
      <w:r>
        <w:rPr>
          <w:sz w:val="20"/>
          <w:szCs w:val="20"/>
        </w:rPr>
        <w:t>advanced care directive</w:t>
      </w:r>
    </w:p>
    <w:p w:rsidR="00FF3E36" w:rsidRDefault="00FF3E36" w:rsidP="002C5C4D">
      <w:pPr>
        <w:pStyle w:val="ListParagraph"/>
        <w:numPr>
          <w:ilvl w:val="1"/>
          <w:numId w:val="1"/>
        </w:numPr>
        <w:tabs>
          <w:tab w:val="left" w:pos="1957"/>
        </w:tabs>
        <w:kinsoku w:val="0"/>
        <w:overflowPunct w:val="0"/>
        <w:spacing w:before="104" w:line="237" w:lineRule="auto"/>
        <w:ind w:left="1912" w:right="1134"/>
        <w:rPr>
          <w:sz w:val="20"/>
          <w:szCs w:val="20"/>
        </w:rPr>
      </w:pPr>
      <w:r>
        <w:rPr>
          <w:sz w:val="20"/>
          <w:szCs w:val="20"/>
        </w:rPr>
        <w:t>Accurately identifies treatment related side effects, correctly assigns a grade using a universal grading</w:t>
      </w:r>
      <w:r>
        <w:rPr>
          <w:spacing w:val="-14"/>
          <w:sz w:val="20"/>
          <w:szCs w:val="20"/>
        </w:rPr>
        <w:t xml:space="preserve"> </w:t>
      </w:r>
      <w:r>
        <w:rPr>
          <w:sz w:val="20"/>
          <w:szCs w:val="20"/>
        </w:rPr>
        <w:t>tool and initiates appropriate interventions</w:t>
      </w:r>
    </w:p>
    <w:p w:rsidR="00FF3E36" w:rsidRDefault="00FF3E36" w:rsidP="002C5C4D">
      <w:pPr>
        <w:pStyle w:val="ListParagraph"/>
        <w:numPr>
          <w:ilvl w:val="1"/>
          <w:numId w:val="1"/>
        </w:numPr>
        <w:tabs>
          <w:tab w:val="left" w:pos="1957"/>
        </w:tabs>
        <w:kinsoku w:val="0"/>
        <w:overflowPunct w:val="0"/>
        <w:spacing w:before="3" w:line="237" w:lineRule="auto"/>
        <w:ind w:left="1912" w:right="1134"/>
        <w:rPr>
          <w:sz w:val="20"/>
          <w:szCs w:val="20"/>
        </w:rPr>
      </w:pPr>
      <w:r>
        <w:rPr>
          <w:sz w:val="20"/>
          <w:szCs w:val="20"/>
        </w:rPr>
        <w:t>Accurately documents and stores assessment records as per departmental protocol</w:t>
      </w:r>
    </w:p>
    <w:p w:rsidR="00FF3E36" w:rsidRDefault="00FF3E36" w:rsidP="002C5C4D">
      <w:pPr>
        <w:pStyle w:val="BodyText"/>
        <w:kinsoku w:val="0"/>
        <w:overflowPunct w:val="0"/>
        <w:ind w:right="1134"/>
        <w:rPr>
          <w:sz w:val="30"/>
          <w:szCs w:val="30"/>
        </w:rPr>
      </w:pPr>
    </w:p>
    <w:p w:rsidR="00FF3E36" w:rsidRDefault="00FF3E36" w:rsidP="002C5C4D">
      <w:pPr>
        <w:pStyle w:val="Heading2"/>
        <w:kinsoku w:val="0"/>
        <w:overflowPunct w:val="0"/>
        <w:spacing w:before="1"/>
        <w:ind w:left="1191" w:right="1134" w:firstLine="0"/>
        <w:rPr>
          <w:color w:val="53257D"/>
        </w:rPr>
      </w:pPr>
      <w:bookmarkStart w:id="21" w:name="_bookmark25"/>
      <w:bookmarkEnd w:id="21"/>
      <w:r>
        <w:rPr>
          <w:color w:val="53257D"/>
        </w:rPr>
        <w:t>Domain 3: Patient management</w:t>
      </w:r>
    </w:p>
    <w:p w:rsidR="00FF3E36" w:rsidRDefault="00FF3E36" w:rsidP="002C5C4D">
      <w:pPr>
        <w:pStyle w:val="BodyText"/>
        <w:kinsoku w:val="0"/>
        <w:overflowPunct w:val="0"/>
        <w:spacing w:before="3"/>
        <w:ind w:left="1191" w:right="1134"/>
        <w:rPr>
          <w:b/>
          <w:bCs/>
          <w:sz w:val="24"/>
          <w:szCs w:val="24"/>
        </w:rPr>
      </w:pPr>
    </w:p>
    <w:p w:rsidR="00FF3E36" w:rsidRDefault="00FF3E36" w:rsidP="002C5C4D">
      <w:pPr>
        <w:pStyle w:val="Heading3"/>
        <w:kinsoku w:val="0"/>
        <w:overflowPunct w:val="0"/>
        <w:ind w:left="1191" w:right="1134"/>
      </w:pPr>
      <w:r>
        <w:t>Knowledge</w:t>
      </w:r>
    </w:p>
    <w:p w:rsidR="00FF3E36" w:rsidRDefault="00FF3E36" w:rsidP="002C5C4D">
      <w:pPr>
        <w:pStyle w:val="ListParagraph"/>
        <w:numPr>
          <w:ilvl w:val="1"/>
          <w:numId w:val="12"/>
        </w:numPr>
        <w:tabs>
          <w:tab w:val="left" w:pos="1957"/>
        </w:tabs>
        <w:kinsoku w:val="0"/>
        <w:overflowPunct w:val="0"/>
        <w:spacing w:before="122" w:line="242" w:lineRule="exact"/>
        <w:ind w:left="1912" w:right="1134"/>
        <w:rPr>
          <w:sz w:val="20"/>
          <w:szCs w:val="20"/>
        </w:rPr>
      </w:pPr>
      <w:r>
        <w:rPr>
          <w:sz w:val="20"/>
          <w:szCs w:val="20"/>
        </w:rPr>
        <w:t>Identifies the role, responsibilities and tasks required by each member of the multidisciplinary team in patient management.</w:t>
      </w:r>
    </w:p>
    <w:p w:rsidR="00FF3E36" w:rsidRDefault="00FF3E36" w:rsidP="002C5C4D">
      <w:pPr>
        <w:pStyle w:val="ListParagraph"/>
        <w:numPr>
          <w:ilvl w:val="1"/>
          <w:numId w:val="12"/>
        </w:numPr>
        <w:tabs>
          <w:tab w:val="left" w:pos="1957"/>
        </w:tabs>
        <w:kinsoku w:val="0"/>
        <w:overflowPunct w:val="0"/>
        <w:spacing w:before="122" w:line="242" w:lineRule="exact"/>
        <w:ind w:left="1912" w:right="1134"/>
        <w:rPr>
          <w:sz w:val="20"/>
          <w:szCs w:val="20"/>
        </w:rPr>
      </w:pPr>
      <w:r>
        <w:rPr>
          <w:sz w:val="20"/>
          <w:szCs w:val="20"/>
        </w:rPr>
        <w:t>Describes the key elements of a radiation therapy care plan.</w:t>
      </w:r>
      <w:r>
        <w:rPr>
          <w:spacing w:val="-21"/>
          <w:sz w:val="20"/>
          <w:szCs w:val="20"/>
        </w:rPr>
        <w:t xml:space="preserve"> </w:t>
      </w:r>
      <w:r>
        <w:rPr>
          <w:sz w:val="20"/>
          <w:szCs w:val="20"/>
        </w:rPr>
        <w:t>Including:</w:t>
      </w:r>
    </w:p>
    <w:p w:rsidR="00FF3E36" w:rsidRDefault="00FF3E36" w:rsidP="002C5C4D">
      <w:pPr>
        <w:pStyle w:val="ListParagraph"/>
        <w:numPr>
          <w:ilvl w:val="2"/>
          <w:numId w:val="12"/>
        </w:numPr>
        <w:tabs>
          <w:tab w:val="left" w:pos="2260"/>
        </w:tabs>
        <w:kinsoku w:val="0"/>
        <w:overflowPunct w:val="0"/>
        <w:spacing w:line="244" w:lineRule="exact"/>
        <w:ind w:left="2267" w:right="1134" w:hanging="283"/>
        <w:rPr>
          <w:sz w:val="20"/>
          <w:szCs w:val="20"/>
        </w:rPr>
      </w:pPr>
      <w:r>
        <w:rPr>
          <w:sz w:val="20"/>
          <w:szCs w:val="20"/>
        </w:rPr>
        <w:t>treatment</w:t>
      </w:r>
      <w:r>
        <w:rPr>
          <w:spacing w:val="-2"/>
          <w:sz w:val="20"/>
          <w:szCs w:val="20"/>
        </w:rPr>
        <w:t xml:space="preserve"> </w:t>
      </w:r>
      <w:r>
        <w:rPr>
          <w:sz w:val="20"/>
          <w:szCs w:val="20"/>
        </w:rPr>
        <w:t>site</w:t>
      </w:r>
    </w:p>
    <w:p w:rsidR="00FF3E36" w:rsidRDefault="00FF3E36" w:rsidP="002C5C4D">
      <w:pPr>
        <w:pStyle w:val="ListParagraph"/>
        <w:numPr>
          <w:ilvl w:val="2"/>
          <w:numId w:val="12"/>
        </w:numPr>
        <w:tabs>
          <w:tab w:val="left" w:pos="2260"/>
        </w:tabs>
        <w:kinsoku w:val="0"/>
        <w:overflowPunct w:val="0"/>
        <w:spacing w:line="245" w:lineRule="exact"/>
        <w:ind w:left="2267" w:right="1134" w:hanging="283"/>
        <w:rPr>
          <w:sz w:val="20"/>
          <w:szCs w:val="20"/>
        </w:rPr>
      </w:pPr>
      <w:r>
        <w:rPr>
          <w:sz w:val="20"/>
          <w:szCs w:val="20"/>
        </w:rPr>
        <w:t>treatment</w:t>
      </w:r>
      <w:r>
        <w:rPr>
          <w:spacing w:val="-2"/>
          <w:sz w:val="20"/>
          <w:szCs w:val="20"/>
        </w:rPr>
        <w:t xml:space="preserve"> </w:t>
      </w:r>
      <w:r>
        <w:rPr>
          <w:sz w:val="20"/>
          <w:szCs w:val="20"/>
        </w:rPr>
        <w:t>intent</w:t>
      </w:r>
    </w:p>
    <w:p w:rsidR="00FF3E36" w:rsidRDefault="00FF3E36" w:rsidP="002C5C4D">
      <w:pPr>
        <w:pStyle w:val="ListParagraph"/>
        <w:numPr>
          <w:ilvl w:val="2"/>
          <w:numId w:val="12"/>
        </w:numPr>
        <w:tabs>
          <w:tab w:val="left" w:pos="2260"/>
        </w:tabs>
        <w:kinsoku w:val="0"/>
        <w:overflowPunct w:val="0"/>
        <w:spacing w:line="242" w:lineRule="exact"/>
        <w:ind w:left="2267" w:right="1134" w:hanging="283"/>
        <w:rPr>
          <w:sz w:val="20"/>
          <w:szCs w:val="20"/>
        </w:rPr>
      </w:pPr>
      <w:r>
        <w:rPr>
          <w:sz w:val="20"/>
          <w:szCs w:val="20"/>
        </w:rPr>
        <w:t>treatment</w:t>
      </w:r>
      <w:r>
        <w:rPr>
          <w:spacing w:val="-2"/>
          <w:sz w:val="20"/>
          <w:szCs w:val="20"/>
        </w:rPr>
        <w:t xml:space="preserve"> </w:t>
      </w:r>
      <w:r>
        <w:rPr>
          <w:sz w:val="20"/>
          <w:szCs w:val="20"/>
        </w:rPr>
        <w:t>dose</w:t>
      </w:r>
    </w:p>
    <w:p w:rsidR="00FF3E36" w:rsidRDefault="00FF3E36" w:rsidP="002C5C4D">
      <w:pPr>
        <w:pStyle w:val="ListParagraph"/>
        <w:numPr>
          <w:ilvl w:val="2"/>
          <w:numId w:val="12"/>
        </w:numPr>
        <w:tabs>
          <w:tab w:val="left" w:pos="2260"/>
        </w:tabs>
        <w:kinsoku w:val="0"/>
        <w:overflowPunct w:val="0"/>
        <w:spacing w:line="242" w:lineRule="exact"/>
        <w:ind w:left="2267" w:right="1134" w:hanging="283"/>
        <w:rPr>
          <w:sz w:val="20"/>
          <w:szCs w:val="20"/>
        </w:rPr>
      </w:pPr>
      <w:r>
        <w:rPr>
          <w:sz w:val="20"/>
          <w:szCs w:val="20"/>
        </w:rPr>
        <w:t>potential treatment related side</w:t>
      </w:r>
      <w:r>
        <w:rPr>
          <w:spacing w:val="-6"/>
          <w:sz w:val="20"/>
          <w:szCs w:val="20"/>
        </w:rPr>
        <w:t xml:space="preserve"> </w:t>
      </w:r>
      <w:r>
        <w:rPr>
          <w:sz w:val="20"/>
          <w:szCs w:val="20"/>
        </w:rPr>
        <w:t>effects</w:t>
      </w:r>
    </w:p>
    <w:p w:rsidR="00FF3E36" w:rsidRDefault="00FF3E36" w:rsidP="002C5C4D">
      <w:pPr>
        <w:pStyle w:val="ListParagraph"/>
        <w:numPr>
          <w:ilvl w:val="2"/>
          <w:numId w:val="12"/>
        </w:numPr>
        <w:tabs>
          <w:tab w:val="left" w:pos="2260"/>
        </w:tabs>
        <w:kinsoku w:val="0"/>
        <w:overflowPunct w:val="0"/>
        <w:spacing w:line="242" w:lineRule="exact"/>
        <w:ind w:left="2267" w:right="1134" w:hanging="283"/>
        <w:rPr>
          <w:sz w:val="20"/>
          <w:szCs w:val="20"/>
        </w:rPr>
      </w:pPr>
      <w:r>
        <w:rPr>
          <w:sz w:val="20"/>
          <w:szCs w:val="20"/>
        </w:rPr>
        <w:t>symptoms management</w:t>
      </w:r>
      <w:r>
        <w:rPr>
          <w:spacing w:val="-1"/>
          <w:sz w:val="20"/>
          <w:szCs w:val="20"/>
        </w:rPr>
        <w:t xml:space="preserve"> </w:t>
      </w:r>
      <w:r>
        <w:rPr>
          <w:sz w:val="20"/>
          <w:szCs w:val="20"/>
        </w:rPr>
        <w:t>goals</w:t>
      </w:r>
    </w:p>
    <w:p w:rsidR="00FF3E36" w:rsidRDefault="00FF3E36" w:rsidP="002C5C4D">
      <w:pPr>
        <w:pStyle w:val="ListParagraph"/>
        <w:numPr>
          <w:ilvl w:val="2"/>
          <w:numId w:val="12"/>
        </w:numPr>
        <w:tabs>
          <w:tab w:val="left" w:pos="2260"/>
        </w:tabs>
        <w:kinsoku w:val="0"/>
        <w:overflowPunct w:val="0"/>
        <w:spacing w:line="242" w:lineRule="exact"/>
        <w:ind w:left="2267" w:right="1134" w:hanging="283"/>
        <w:rPr>
          <w:sz w:val="20"/>
          <w:szCs w:val="20"/>
        </w:rPr>
      </w:pPr>
      <w:r>
        <w:rPr>
          <w:sz w:val="20"/>
          <w:szCs w:val="20"/>
        </w:rPr>
        <w:t>symptom and treatment related side effect escalation</w:t>
      </w:r>
      <w:r>
        <w:rPr>
          <w:spacing w:val="-2"/>
          <w:sz w:val="20"/>
          <w:szCs w:val="20"/>
        </w:rPr>
        <w:t xml:space="preserve"> </w:t>
      </w:r>
      <w:r>
        <w:rPr>
          <w:sz w:val="20"/>
          <w:szCs w:val="20"/>
        </w:rPr>
        <w:t>plan</w:t>
      </w:r>
    </w:p>
    <w:p w:rsidR="00FF3E36" w:rsidRDefault="00FF3E36" w:rsidP="002C5C4D">
      <w:pPr>
        <w:pStyle w:val="ListParagraph"/>
        <w:numPr>
          <w:ilvl w:val="2"/>
          <w:numId w:val="12"/>
        </w:numPr>
        <w:tabs>
          <w:tab w:val="left" w:pos="2260"/>
        </w:tabs>
        <w:kinsoku w:val="0"/>
        <w:overflowPunct w:val="0"/>
        <w:ind w:left="2267" w:right="1134" w:hanging="283"/>
        <w:rPr>
          <w:sz w:val="20"/>
          <w:szCs w:val="20"/>
        </w:rPr>
      </w:pPr>
      <w:r>
        <w:rPr>
          <w:sz w:val="20"/>
          <w:szCs w:val="20"/>
        </w:rPr>
        <w:t>post-treatment</w:t>
      </w:r>
      <w:r>
        <w:rPr>
          <w:spacing w:val="-2"/>
          <w:sz w:val="20"/>
          <w:szCs w:val="20"/>
        </w:rPr>
        <w:t xml:space="preserve"> </w:t>
      </w:r>
      <w:r>
        <w:rPr>
          <w:sz w:val="20"/>
          <w:szCs w:val="20"/>
        </w:rPr>
        <w:t>care.</w:t>
      </w:r>
    </w:p>
    <w:p w:rsidR="00FF3E36" w:rsidRDefault="00FF3E36" w:rsidP="002C5C4D">
      <w:pPr>
        <w:pStyle w:val="ListParagraph"/>
        <w:numPr>
          <w:ilvl w:val="1"/>
          <w:numId w:val="12"/>
        </w:numPr>
        <w:tabs>
          <w:tab w:val="left" w:pos="1957"/>
        </w:tabs>
        <w:kinsoku w:val="0"/>
        <w:overflowPunct w:val="0"/>
        <w:spacing w:before="2" w:line="237" w:lineRule="auto"/>
        <w:ind w:left="1912" w:right="1134"/>
        <w:rPr>
          <w:sz w:val="20"/>
          <w:szCs w:val="20"/>
        </w:rPr>
      </w:pPr>
      <w:r>
        <w:rPr>
          <w:sz w:val="20"/>
          <w:szCs w:val="20"/>
        </w:rPr>
        <w:t xml:space="preserve">Identifies resources procedures and policies </w:t>
      </w:r>
      <w:r>
        <w:rPr>
          <w:spacing w:val="-3"/>
          <w:sz w:val="20"/>
          <w:szCs w:val="20"/>
        </w:rPr>
        <w:t xml:space="preserve">which </w:t>
      </w:r>
      <w:r>
        <w:rPr>
          <w:sz w:val="20"/>
          <w:szCs w:val="20"/>
        </w:rPr>
        <w:t>provide information relating to side effects</w:t>
      </w:r>
      <w:r>
        <w:rPr>
          <w:spacing w:val="-4"/>
          <w:sz w:val="20"/>
          <w:szCs w:val="20"/>
        </w:rPr>
        <w:t xml:space="preserve"> </w:t>
      </w:r>
      <w:r>
        <w:rPr>
          <w:sz w:val="20"/>
          <w:szCs w:val="20"/>
        </w:rPr>
        <w:t>management.</w:t>
      </w:r>
    </w:p>
    <w:p w:rsidR="00FF3E36" w:rsidRDefault="00FF3E36" w:rsidP="002C5C4D">
      <w:pPr>
        <w:pStyle w:val="ListParagraph"/>
        <w:numPr>
          <w:ilvl w:val="1"/>
          <w:numId w:val="12"/>
        </w:numPr>
        <w:tabs>
          <w:tab w:val="left" w:pos="1957"/>
        </w:tabs>
        <w:kinsoku w:val="0"/>
        <w:overflowPunct w:val="0"/>
        <w:spacing w:before="2"/>
        <w:ind w:left="1912" w:right="1134"/>
        <w:rPr>
          <w:sz w:val="20"/>
          <w:szCs w:val="20"/>
        </w:rPr>
      </w:pPr>
      <w:r>
        <w:rPr>
          <w:sz w:val="20"/>
          <w:szCs w:val="20"/>
        </w:rPr>
        <w:t>Outlines appropriate treatment related side effect management</w:t>
      </w:r>
      <w:r>
        <w:rPr>
          <w:spacing w:val="-6"/>
          <w:sz w:val="20"/>
          <w:szCs w:val="20"/>
        </w:rPr>
        <w:t xml:space="preserve"> </w:t>
      </w:r>
      <w:r>
        <w:rPr>
          <w:sz w:val="20"/>
          <w:szCs w:val="20"/>
        </w:rPr>
        <w:t>strategies.</w:t>
      </w:r>
    </w:p>
    <w:p w:rsidR="00FF3E36" w:rsidRDefault="00FF3E36" w:rsidP="002C5C4D">
      <w:pPr>
        <w:pStyle w:val="ListParagraph"/>
        <w:numPr>
          <w:ilvl w:val="1"/>
          <w:numId w:val="12"/>
        </w:numPr>
        <w:tabs>
          <w:tab w:val="left" w:pos="1957"/>
        </w:tabs>
        <w:kinsoku w:val="0"/>
        <w:overflowPunct w:val="0"/>
        <w:spacing w:before="4" w:line="237" w:lineRule="auto"/>
        <w:ind w:left="1912" w:right="1134"/>
        <w:rPr>
          <w:sz w:val="20"/>
          <w:szCs w:val="20"/>
        </w:rPr>
      </w:pPr>
      <w:r>
        <w:rPr>
          <w:sz w:val="20"/>
          <w:szCs w:val="20"/>
        </w:rPr>
        <w:t>Identifies appropriate referral pathways and supportive services, consider post- treatment</w:t>
      </w:r>
      <w:r>
        <w:rPr>
          <w:spacing w:val="-2"/>
          <w:sz w:val="20"/>
          <w:szCs w:val="20"/>
        </w:rPr>
        <w:t xml:space="preserve"> </w:t>
      </w:r>
      <w:r>
        <w:rPr>
          <w:sz w:val="20"/>
          <w:szCs w:val="20"/>
        </w:rPr>
        <w:t>care.</w:t>
      </w:r>
    </w:p>
    <w:p w:rsidR="00FF3E36" w:rsidRDefault="00FF3E36" w:rsidP="002C5C4D">
      <w:pPr>
        <w:pStyle w:val="ListParagraph"/>
        <w:numPr>
          <w:ilvl w:val="1"/>
          <w:numId w:val="12"/>
        </w:numPr>
        <w:tabs>
          <w:tab w:val="left" w:pos="1957"/>
        </w:tabs>
        <w:kinsoku w:val="0"/>
        <w:overflowPunct w:val="0"/>
        <w:spacing w:before="1"/>
        <w:ind w:left="1912" w:right="1134"/>
        <w:rPr>
          <w:sz w:val="20"/>
          <w:szCs w:val="20"/>
        </w:rPr>
      </w:pPr>
      <w:r>
        <w:rPr>
          <w:sz w:val="20"/>
          <w:szCs w:val="20"/>
        </w:rPr>
        <w:t>Outlines local requirements for documenting care plan, management procedures, referrals and escalation</w:t>
      </w:r>
      <w:r>
        <w:rPr>
          <w:spacing w:val="-10"/>
          <w:sz w:val="20"/>
          <w:szCs w:val="20"/>
        </w:rPr>
        <w:t xml:space="preserve"> </w:t>
      </w:r>
      <w:r>
        <w:rPr>
          <w:sz w:val="20"/>
          <w:szCs w:val="20"/>
        </w:rPr>
        <w:t>plan.</w:t>
      </w:r>
    </w:p>
    <w:p w:rsidR="00FF3E36" w:rsidRDefault="00FF3E36" w:rsidP="002C5C4D">
      <w:pPr>
        <w:pStyle w:val="BodyText"/>
        <w:kinsoku w:val="0"/>
        <w:overflowPunct w:val="0"/>
        <w:spacing w:before="4"/>
        <w:ind w:right="1134"/>
        <w:rPr>
          <w:sz w:val="11"/>
          <w:szCs w:val="11"/>
        </w:rPr>
      </w:pPr>
    </w:p>
    <w:p w:rsidR="00FF3E36" w:rsidRDefault="00FF3E36" w:rsidP="002C5C4D">
      <w:pPr>
        <w:pStyle w:val="Heading3"/>
        <w:kinsoku w:val="0"/>
        <w:overflowPunct w:val="0"/>
        <w:spacing w:before="101"/>
        <w:ind w:left="1191" w:right="1134"/>
      </w:pPr>
      <w:r>
        <w:t>Skills</w:t>
      </w:r>
    </w:p>
    <w:p w:rsidR="00FF3E36" w:rsidRDefault="00FF3E36" w:rsidP="002C5C4D">
      <w:pPr>
        <w:pStyle w:val="ListParagraph"/>
        <w:numPr>
          <w:ilvl w:val="1"/>
          <w:numId w:val="11"/>
        </w:numPr>
        <w:tabs>
          <w:tab w:val="left" w:pos="1957"/>
        </w:tabs>
        <w:kinsoku w:val="0"/>
        <w:overflowPunct w:val="0"/>
        <w:spacing w:before="122" w:line="242" w:lineRule="exact"/>
        <w:ind w:left="1912" w:right="1134"/>
        <w:rPr>
          <w:sz w:val="20"/>
          <w:szCs w:val="20"/>
        </w:rPr>
      </w:pPr>
      <w:r>
        <w:rPr>
          <w:sz w:val="20"/>
          <w:szCs w:val="20"/>
        </w:rPr>
        <w:t>Practices within professional boundaries, organisational role descriptions and standards of care.</w:t>
      </w:r>
    </w:p>
    <w:p w:rsidR="00FF3E36" w:rsidRDefault="00FF3E36" w:rsidP="002C5C4D">
      <w:pPr>
        <w:pStyle w:val="ListParagraph"/>
        <w:numPr>
          <w:ilvl w:val="1"/>
          <w:numId w:val="11"/>
        </w:numPr>
        <w:tabs>
          <w:tab w:val="left" w:pos="1957"/>
        </w:tabs>
        <w:kinsoku w:val="0"/>
        <w:overflowPunct w:val="0"/>
        <w:spacing w:before="122" w:line="242" w:lineRule="exact"/>
        <w:ind w:left="1912" w:right="1134"/>
        <w:rPr>
          <w:sz w:val="20"/>
          <w:szCs w:val="20"/>
        </w:rPr>
      </w:pPr>
      <w:r>
        <w:rPr>
          <w:sz w:val="20"/>
          <w:szCs w:val="20"/>
        </w:rPr>
        <w:t>Formulates appropriate nursing care plan recommendations.</w:t>
      </w:r>
      <w:r>
        <w:rPr>
          <w:spacing w:val="-1"/>
          <w:sz w:val="20"/>
          <w:szCs w:val="20"/>
        </w:rPr>
        <w:t xml:space="preserve"> </w:t>
      </w:r>
      <w:r>
        <w:rPr>
          <w:sz w:val="20"/>
          <w:szCs w:val="20"/>
        </w:rPr>
        <w:t>Incorporates:</w:t>
      </w:r>
    </w:p>
    <w:p w:rsidR="00FF3E36" w:rsidRDefault="00FF3E36" w:rsidP="002C5C4D">
      <w:pPr>
        <w:pStyle w:val="ListParagraph"/>
        <w:numPr>
          <w:ilvl w:val="2"/>
          <w:numId w:val="11"/>
        </w:numPr>
        <w:tabs>
          <w:tab w:val="left" w:pos="2260"/>
        </w:tabs>
        <w:kinsoku w:val="0"/>
        <w:overflowPunct w:val="0"/>
        <w:spacing w:line="243" w:lineRule="exact"/>
        <w:ind w:left="2267" w:right="1134" w:hanging="283"/>
        <w:rPr>
          <w:sz w:val="20"/>
          <w:szCs w:val="20"/>
        </w:rPr>
      </w:pPr>
      <w:r>
        <w:rPr>
          <w:sz w:val="20"/>
          <w:szCs w:val="20"/>
        </w:rPr>
        <w:t>treatment</w:t>
      </w:r>
      <w:r>
        <w:rPr>
          <w:spacing w:val="-2"/>
          <w:sz w:val="20"/>
          <w:szCs w:val="20"/>
        </w:rPr>
        <w:t xml:space="preserve"> </w:t>
      </w:r>
      <w:r>
        <w:rPr>
          <w:sz w:val="20"/>
          <w:szCs w:val="20"/>
        </w:rPr>
        <w:t>site</w:t>
      </w:r>
    </w:p>
    <w:p w:rsidR="00FF3E36" w:rsidRDefault="00FF3E36" w:rsidP="002C5C4D">
      <w:pPr>
        <w:pStyle w:val="ListParagraph"/>
        <w:numPr>
          <w:ilvl w:val="2"/>
          <w:numId w:val="11"/>
        </w:numPr>
        <w:tabs>
          <w:tab w:val="left" w:pos="2260"/>
        </w:tabs>
        <w:kinsoku w:val="0"/>
        <w:overflowPunct w:val="0"/>
        <w:spacing w:line="245" w:lineRule="exact"/>
        <w:ind w:left="2267" w:right="1134" w:hanging="283"/>
        <w:rPr>
          <w:sz w:val="20"/>
          <w:szCs w:val="20"/>
        </w:rPr>
      </w:pPr>
      <w:r>
        <w:rPr>
          <w:sz w:val="20"/>
          <w:szCs w:val="20"/>
        </w:rPr>
        <w:t>treatment</w:t>
      </w:r>
      <w:r>
        <w:rPr>
          <w:spacing w:val="-2"/>
          <w:sz w:val="20"/>
          <w:szCs w:val="20"/>
        </w:rPr>
        <w:t xml:space="preserve"> </w:t>
      </w:r>
      <w:r>
        <w:rPr>
          <w:sz w:val="20"/>
          <w:szCs w:val="20"/>
        </w:rPr>
        <w:t>intent</w:t>
      </w:r>
    </w:p>
    <w:p w:rsidR="00FF3E36" w:rsidRDefault="00FF3E36" w:rsidP="002C5C4D">
      <w:pPr>
        <w:pStyle w:val="ListParagraph"/>
        <w:numPr>
          <w:ilvl w:val="2"/>
          <w:numId w:val="11"/>
        </w:numPr>
        <w:tabs>
          <w:tab w:val="left" w:pos="2260"/>
        </w:tabs>
        <w:kinsoku w:val="0"/>
        <w:overflowPunct w:val="0"/>
        <w:spacing w:line="243" w:lineRule="exact"/>
        <w:ind w:left="2267" w:right="1134" w:hanging="283"/>
        <w:rPr>
          <w:sz w:val="20"/>
          <w:szCs w:val="20"/>
        </w:rPr>
      </w:pPr>
      <w:r>
        <w:rPr>
          <w:sz w:val="20"/>
          <w:szCs w:val="20"/>
        </w:rPr>
        <w:t>treatment</w:t>
      </w:r>
      <w:r>
        <w:rPr>
          <w:spacing w:val="-2"/>
          <w:sz w:val="20"/>
          <w:szCs w:val="20"/>
        </w:rPr>
        <w:t xml:space="preserve"> </w:t>
      </w:r>
      <w:r>
        <w:rPr>
          <w:sz w:val="20"/>
          <w:szCs w:val="20"/>
        </w:rPr>
        <w:t>dose</w:t>
      </w:r>
    </w:p>
    <w:p w:rsidR="00FF3E36" w:rsidRDefault="00FF3E36" w:rsidP="002C5C4D">
      <w:pPr>
        <w:pStyle w:val="ListParagraph"/>
        <w:numPr>
          <w:ilvl w:val="2"/>
          <w:numId w:val="11"/>
        </w:numPr>
        <w:tabs>
          <w:tab w:val="left" w:pos="2260"/>
        </w:tabs>
        <w:kinsoku w:val="0"/>
        <w:overflowPunct w:val="0"/>
        <w:spacing w:line="243" w:lineRule="exact"/>
        <w:ind w:left="2267" w:right="1134" w:hanging="283"/>
        <w:rPr>
          <w:sz w:val="20"/>
          <w:szCs w:val="20"/>
        </w:rPr>
      </w:pPr>
      <w:r>
        <w:rPr>
          <w:sz w:val="20"/>
          <w:szCs w:val="20"/>
        </w:rPr>
        <w:t>potential treatment related side</w:t>
      </w:r>
      <w:r>
        <w:rPr>
          <w:spacing w:val="-6"/>
          <w:sz w:val="20"/>
          <w:szCs w:val="20"/>
        </w:rPr>
        <w:t xml:space="preserve"> </w:t>
      </w:r>
      <w:r>
        <w:rPr>
          <w:sz w:val="20"/>
          <w:szCs w:val="20"/>
        </w:rPr>
        <w:t>effects</w:t>
      </w:r>
    </w:p>
    <w:p w:rsidR="00FF3E36" w:rsidRDefault="00FF3E36" w:rsidP="002C5C4D">
      <w:pPr>
        <w:pStyle w:val="ListParagraph"/>
        <w:numPr>
          <w:ilvl w:val="2"/>
          <w:numId w:val="11"/>
        </w:numPr>
        <w:tabs>
          <w:tab w:val="left" w:pos="2260"/>
        </w:tabs>
        <w:kinsoku w:val="0"/>
        <w:overflowPunct w:val="0"/>
        <w:spacing w:line="245" w:lineRule="exact"/>
        <w:ind w:left="2267" w:right="1134" w:hanging="283"/>
        <w:rPr>
          <w:sz w:val="20"/>
          <w:szCs w:val="20"/>
        </w:rPr>
      </w:pPr>
      <w:r>
        <w:rPr>
          <w:sz w:val="20"/>
          <w:szCs w:val="20"/>
        </w:rPr>
        <w:t>symptoms management</w:t>
      </w:r>
      <w:r>
        <w:rPr>
          <w:spacing w:val="-1"/>
          <w:sz w:val="20"/>
          <w:szCs w:val="20"/>
        </w:rPr>
        <w:t xml:space="preserve"> </w:t>
      </w:r>
      <w:r>
        <w:rPr>
          <w:sz w:val="20"/>
          <w:szCs w:val="20"/>
        </w:rPr>
        <w:t>goals</w:t>
      </w:r>
    </w:p>
    <w:p w:rsidR="00FF3E36" w:rsidRDefault="00FF3E36" w:rsidP="002C5C4D">
      <w:pPr>
        <w:pStyle w:val="ListParagraph"/>
        <w:numPr>
          <w:ilvl w:val="2"/>
          <w:numId w:val="11"/>
        </w:numPr>
        <w:tabs>
          <w:tab w:val="left" w:pos="2260"/>
        </w:tabs>
        <w:kinsoku w:val="0"/>
        <w:overflowPunct w:val="0"/>
        <w:spacing w:line="242" w:lineRule="exact"/>
        <w:ind w:left="2267" w:right="1134" w:hanging="283"/>
        <w:rPr>
          <w:sz w:val="20"/>
          <w:szCs w:val="20"/>
        </w:rPr>
      </w:pPr>
      <w:r>
        <w:rPr>
          <w:sz w:val="20"/>
          <w:szCs w:val="20"/>
        </w:rPr>
        <w:t>symptom and treatment related side effect escalation</w:t>
      </w:r>
      <w:r>
        <w:rPr>
          <w:spacing w:val="-2"/>
          <w:sz w:val="20"/>
          <w:szCs w:val="20"/>
        </w:rPr>
        <w:t xml:space="preserve"> </w:t>
      </w:r>
      <w:r>
        <w:rPr>
          <w:sz w:val="20"/>
          <w:szCs w:val="20"/>
        </w:rPr>
        <w:t>plan</w:t>
      </w:r>
    </w:p>
    <w:p w:rsidR="00FF3E36" w:rsidRDefault="00FF3E36" w:rsidP="002C5C4D">
      <w:pPr>
        <w:pStyle w:val="ListParagraph"/>
        <w:numPr>
          <w:ilvl w:val="2"/>
          <w:numId w:val="11"/>
        </w:numPr>
        <w:tabs>
          <w:tab w:val="left" w:pos="2260"/>
        </w:tabs>
        <w:kinsoku w:val="0"/>
        <w:overflowPunct w:val="0"/>
        <w:spacing w:line="242" w:lineRule="exact"/>
        <w:ind w:left="2267" w:right="1134" w:hanging="283"/>
        <w:rPr>
          <w:sz w:val="20"/>
          <w:szCs w:val="20"/>
        </w:rPr>
      </w:pPr>
      <w:r>
        <w:rPr>
          <w:sz w:val="20"/>
          <w:szCs w:val="20"/>
        </w:rPr>
        <w:t>post-treatment</w:t>
      </w:r>
      <w:r>
        <w:rPr>
          <w:spacing w:val="-2"/>
          <w:sz w:val="20"/>
          <w:szCs w:val="20"/>
        </w:rPr>
        <w:t xml:space="preserve"> </w:t>
      </w:r>
      <w:r>
        <w:rPr>
          <w:sz w:val="20"/>
          <w:szCs w:val="20"/>
        </w:rPr>
        <w:t>care.</w:t>
      </w:r>
    </w:p>
    <w:p w:rsidR="00FF3E36" w:rsidRDefault="00FF3E36" w:rsidP="002C5C4D">
      <w:pPr>
        <w:pStyle w:val="ListParagraph"/>
        <w:numPr>
          <w:ilvl w:val="1"/>
          <w:numId w:val="11"/>
        </w:numPr>
        <w:tabs>
          <w:tab w:val="left" w:pos="1957"/>
        </w:tabs>
        <w:kinsoku w:val="0"/>
        <w:overflowPunct w:val="0"/>
        <w:ind w:left="1912" w:right="1134"/>
        <w:rPr>
          <w:sz w:val="20"/>
          <w:szCs w:val="20"/>
        </w:rPr>
      </w:pPr>
      <w:r>
        <w:rPr>
          <w:sz w:val="20"/>
          <w:szCs w:val="20"/>
        </w:rPr>
        <w:lastRenderedPageBreak/>
        <w:t>Accesses and follows relevant policies and</w:t>
      </w:r>
      <w:r>
        <w:rPr>
          <w:spacing w:val="-7"/>
          <w:sz w:val="20"/>
          <w:szCs w:val="20"/>
        </w:rPr>
        <w:t xml:space="preserve"> </w:t>
      </w:r>
      <w:r>
        <w:rPr>
          <w:sz w:val="20"/>
          <w:szCs w:val="20"/>
        </w:rPr>
        <w:t>procedures.</w:t>
      </w:r>
    </w:p>
    <w:p w:rsidR="00FF3E36" w:rsidRDefault="00FF3E36" w:rsidP="002C5C4D">
      <w:pPr>
        <w:pStyle w:val="ListParagraph"/>
        <w:numPr>
          <w:ilvl w:val="1"/>
          <w:numId w:val="11"/>
        </w:numPr>
        <w:tabs>
          <w:tab w:val="left" w:pos="1957"/>
        </w:tabs>
        <w:kinsoku w:val="0"/>
        <w:overflowPunct w:val="0"/>
        <w:spacing w:before="4" w:line="237" w:lineRule="auto"/>
        <w:ind w:left="1912" w:right="1134"/>
        <w:rPr>
          <w:sz w:val="20"/>
          <w:szCs w:val="20"/>
        </w:rPr>
      </w:pPr>
      <w:r>
        <w:rPr>
          <w:sz w:val="20"/>
          <w:szCs w:val="20"/>
        </w:rPr>
        <w:t>Selects and accurately performs appropriate treatment related side effect management procedures. Considers:</w:t>
      </w:r>
    </w:p>
    <w:p w:rsidR="00FF3E36" w:rsidRDefault="00FF3E36" w:rsidP="002C5C4D">
      <w:pPr>
        <w:pStyle w:val="ListParagraph"/>
        <w:numPr>
          <w:ilvl w:val="2"/>
          <w:numId w:val="11"/>
        </w:numPr>
        <w:tabs>
          <w:tab w:val="left" w:pos="2260"/>
        </w:tabs>
        <w:kinsoku w:val="0"/>
        <w:overflowPunct w:val="0"/>
        <w:spacing w:before="2" w:line="243" w:lineRule="exact"/>
        <w:ind w:left="2267" w:right="1134" w:hanging="283"/>
        <w:rPr>
          <w:sz w:val="20"/>
          <w:szCs w:val="20"/>
        </w:rPr>
      </w:pPr>
      <w:r>
        <w:rPr>
          <w:sz w:val="20"/>
          <w:szCs w:val="20"/>
        </w:rPr>
        <w:t>side effect</w:t>
      </w:r>
      <w:r>
        <w:rPr>
          <w:spacing w:val="-4"/>
          <w:sz w:val="20"/>
          <w:szCs w:val="20"/>
        </w:rPr>
        <w:t xml:space="preserve"> </w:t>
      </w:r>
      <w:r>
        <w:rPr>
          <w:sz w:val="20"/>
          <w:szCs w:val="20"/>
        </w:rPr>
        <w:t>grade/severity</w:t>
      </w:r>
    </w:p>
    <w:p w:rsidR="00FF3E36" w:rsidRDefault="00FF3E36" w:rsidP="002C5C4D">
      <w:pPr>
        <w:pStyle w:val="ListParagraph"/>
        <w:numPr>
          <w:ilvl w:val="2"/>
          <w:numId w:val="11"/>
        </w:numPr>
        <w:tabs>
          <w:tab w:val="left" w:pos="2260"/>
        </w:tabs>
        <w:kinsoku w:val="0"/>
        <w:overflowPunct w:val="0"/>
        <w:spacing w:line="242" w:lineRule="exact"/>
        <w:ind w:left="2267" w:right="1134" w:hanging="283"/>
        <w:rPr>
          <w:sz w:val="20"/>
          <w:szCs w:val="20"/>
        </w:rPr>
      </w:pPr>
      <w:r>
        <w:rPr>
          <w:sz w:val="20"/>
          <w:szCs w:val="20"/>
        </w:rPr>
        <w:t xml:space="preserve">patient distress associated </w:t>
      </w:r>
      <w:r>
        <w:rPr>
          <w:spacing w:val="-3"/>
          <w:sz w:val="20"/>
          <w:szCs w:val="20"/>
        </w:rPr>
        <w:t xml:space="preserve">with treatment related </w:t>
      </w:r>
      <w:r>
        <w:rPr>
          <w:sz w:val="20"/>
          <w:szCs w:val="20"/>
        </w:rPr>
        <w:t>side effect</w:t>
      </w:r>
    </w:p>
    <w:p w:rsidR="00FF3E36" w:rsidRDefault="00FF3E36" w:rsidP="002C5C4D">
      <w:pPr>
        <w:pStyle w:val="ListParagraph"/>
        <w:numPr>
          <w:ilvl w:val="2"/>
          <w:numId w:val="11"/>
        </w:numPr>
        <w:tabs>
          <w:tab w:val="left" w:pos="2260"/>
        </w:tabs>
        <w:kinsoku w:val="0"/>
        <w:overflowPunct w:val="0"/>
        <w:spacing w:line="245" w:lineRule="exact"/>
        <w:ind w:left="2267" w:right="1134" w:hanging="283"/>
        <w:rPr>
          <w:sz w:val="20"/>
          <w:szCs w:val="20"/>
        </w:rPr>
      </w:pPr>
      <w:r>
        <w:rPr>
          <w:sz w:val="20"/>
          <w:szCs w:val="20"/>
        </w:rPr>
        <w:t>individual patient needs and</w:t>
      </w:r>
      <w:r>
        <w:rPr>
          <w:spacing w:val="5"/>
          <w:sz w:val="20"/>
          <w:szCs w:val="20"/>
        </w:rPr>
        <w:t xml:space="preserve"> </w:t>
      </w:r>
      <w:r>
        <w:rPr>
          <w:sz w:val="20"/>
          <w:szCs w:val="20"/>
        </w:rPr>
        <w:t>co-morbidities.</w:t>
      </w:r>
    </w:p>
    <w:p w:rsidR="00FF3E36" w:rsidRDefault="00FF3E36" w:rsidP="002C5C4D">
      <w:pPr>
        <w:pStyle w:val="ListParagraph"/>
        <w:numPr>
          <w:ilvl w:val="1"/>
          <w:numId w:val="11"/>
        </w:numPr>
        <w:tabs>
          <w:tab w:val="left" w:pos="1957"/>
        </w:tabs>
        <w:kinsoku w:val="0"/>
        <w:overflowPunct w:val="0"/>
        <w:spacing w:line="241" w:lineRule="exact"/>
        <w:ind w:left="1912" w:right="1134"/>
        <w:rPr>
          <w:sz w:val="20"/>
          <w:szCs w:val="20"/>
        </w:rPr>
      </w:pPr>
      <w:r>
        <w:rPr>
          <w:sz w:val="20"/>
          <w:szCs w:val="20"/>
        </w:rPr>
        <w:t>Makes appropriate referrals, considers post-treatment</w:t>
      </w:r>
      <w:r>
        <w:rPr>
          <w:spacing w:val="-2"/>
          <w:sz w:val="20"/>
          <w:szCs w:val="20"/>
        </w:rPr>
        <w:t xml:space="preserve"> </w:t>
      </w:r>
      <w:r>
        <w:rPr>
          <w:sz w:val="20"/>
          <w:szCs w:val="20"/>
        </w:rPr>
        <w:t>care.</w:t>
      </w:r>
    </w:p>
    <w:p w:rsidR="00FF3E36" w:rsidRDefault="00FF3E36" w:rsidP="002C5C4D">
      <w:pPr>
        <w:pStyle w:val="ListParagraph"/>
        <w:numPr>
          <w:ilvl w:val="1"/>
          <w:numId w:val="11"/>
        </w:numPr>
        <w:tabs>
          <w:tab w:val="left" w:pos="1957"/>
        </w:tabs>
        <w:kinsoku w:val="0"/>
        <w:overflowPunct w:val="0"/>
        <w:spacing w:line="242" w:lineRule="exact"/>
        <w:ind w:left="1912" w:right="1134"/>
        <w:rPr>
          <w:sz w:val="20"/>
          <w:szCs w:val="20"/>
        </w:rPr>
      </w:pPr>
      <w:r>
        <w:rPr>
          <w:sz w:val="20"/>
          <w:szCs w:val="20"/>
        </w:rPr>
        <w:t>Identifies where care escalation is required and responds</w:t>
      </w:r>
      <w:r>
        <w:rPr>
          <w:spacing w:val="-19"/>
          <w:sz w:val="20"/>
          <w:szCs w:val="20"/>
        </w:rPr>
        <w:t xml:space="preserve"> </w:t>
      </w:r>
      <w:r>
        <w:rPr>
          <w:sz w:val="20"/>
          <w:szCs w:val="20"/>
        </w:rPr>
        <w:t>appropriately.</w:t>
      </w:r>
    </w:p>
    <w:p w:rsidR="00FF3E36" w:rsidRPr="000B6953" w:rsidRDefault="00FF3E36" w:rsidP="000B6953">
      <w:pPr>
        <w:pStyle w:val="ListParagraph"/>
        <w:numPr>
          <w:ilvl w:val="1"/>
          <w:numId w:val="11"/>
        </w:numPr>
        <w:tabs>
          <w:tab w:val="left" w:pos="1957"/>
        </w:tabs>
        <w:kinsoku w:val="0"/>
        <w:overflowPunct w:val="0"/>
        <w:spacing w:before="1" w:line="242" w:lineRule="auto"/>
        <w:ind w:left="1912" w:right="1134"/>
        <w:rPr>
          <w:sz w:val="20"/>
          <w:szCs w:val="20"/>
        </w:rPr>
        <w:sectPr w:rsidR="00FF3E36" w:rsidRPr="000B6953">
          <w:pgSz w:w="11910" w:h="16840"/>
          <w:pgMar w:top="920" w:right="260" w:bottom="1160" w:left="180" w:header="537" w:footer="967" w:gutter="0"/>
          <w:cols w:space="720"/>
          <w:noEndnote/>
        </w:sectPr>
      </w:pPr>
      <w:r>
        <w:rPr>
          <w:sz w:val="20"/>
          <w:szCs w:val="20"/>
        </w:rPr>
        <w:t>Accurately documents care plan, management procedures, referrals and escalation plan according to local</w:t>
      </w:r>
      <w:r>
        <w:rPr>
          <w:spacing w:val="-5"/>
          <w:sz w:val="20"/>
          <w:szCs w:val="20"/>
        </w:rPr>
        <w:t xml:space="preserve"> </w:t>
      </w:r>
      <w:r>
        <w:rPr>
          <w:sz w:val="20"/>
          <w:szCs w:val="20"/>
        </w:rPr>
        <w:t>requirements.</w:t>
      </w:r>
    </w:p>
    <w:p w:rsidR="005F3562" w:rsidRDefault="00CC0E52" w:rsidP="0054483D">
      <w:bookmarkStart w:id="22" w:name="_bookmark22"/>
      <w:bookmarkStart w:id="23" w:name="_bookmark20"/>
      <w:bookmarkEnd w:id="22"/>
      <w:bookmarkEnd w:id="23"/>
    </w:p>
    <w:sectPr w:rsidR="005F356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437E" w:rsidRDefault="006F372E">
      <w:r>
        <w:separator/>
      </w:r>
    </w:p>
  </w:endnote>
  <w:endnote w:type="continuationSeparator" w:id="0">
    <w:p w:rsidR="0054437E" w:rsidRDefault="006F3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0FE" w:rsidRDefault="00800278">
    <w:pPr>
      <w:pStyle w:val="BodyText"/>
      <w:kinsoku w:val="0"/>
      <w:overflowPunct w:val="0"/>
      <w:spacing w:line="14" w:lineRule="auto"/>
      <w:rPr>
        <w:rFonts w:ascii="Times New Roman" w:hAnsi="Times New Roman" w:cs="Times New Roman"/>
      </w:rPr>
    </w:pPr>
    <w:r>
      <w:rPr>
        <w:noProof/>
      </w:rPr>
      <mc:AlternateContent>
        <mc:Choice Requires="wps">
          <w:drawing>
            <wp:anchor distT="0" distB="0" distL="114300" distR="114300" simplePos="0" relativeHeight="251663360" behindDoc="1" locked="0" layoutInCell="0" allowOverlap="1">
              <wp:simplePos x="0" y="0"/>
              <wp:positionH relativeFrom="page">
                <wp:posOffset>6026150</wp:posOffset>
              </wp:positionH>
              <wp:positionV relativeFrom="page">
                <wp:posOffset>9947910</wp:posOffset>
              </wp:positionV>
              <wp:extent cx="662305" cy="260350"/>
              <wp:effectExtent l="0" t="3810" r="0" b="254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0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30FE" w:rsidRDefault="009E24CD" w:rsidP="00B13794">
                          <w:pPr>
                            <w:pStyle w:val="BodyText"/>
                            <w:kinsoku w:val="0"/>
                            <w:overflowPunct w:val="0"/>
                            <w:spacing w:before="18" w:line="193" w:lineRule="exact"/>
                            <w:ind w:left="20"/>
                            <w:rPr>
                              <w:sz w:val="16"/>
                              <w:szCs w:val="16"/>
                            </w:rPr>
                          </w:pP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sidR="00CC0E52">
                            <w:rPr>
                              <w:noProof/>
                              <w:sz w:val="16"/>
                              <w:szCs w:val="16"/>
                            </w:rPr>
                            <w:t>2</w:t>
                          </w:r>
                          <w:r>
                            <w:rPr>
                              <w:sz w:val="16"/>
                              <w:szCs w:val="16"/>
                            </w:rPr>
                            <w:fldChar w:fldCharType="end"/>
                          </w:r>
                          <w:r>
                            <w:rPr>
                              <w:sz w:val="16"/>
                              <w:szCs w:val="16"/>
                            </w:rPr>
                            <w:t xml:space="preserve"> of 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2" type="#_x0000_t202" style="position:absolute;margin-left:474.5pt;margin-top:783.3pt;width:52.15pt;height:20.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" o:allowincell="f" filled="f" stroked="f">
              <v:textbox inset="0,0,0,0">
                <w:txbxContent>
                  <w:p w:rsidR="005430FE" w:rsidRDefault="009E24CD" w:rsidP="00B13794">
                    <w:pPr>
                      <w:pStyle w:val="BodyText"/>
                      <w:kinsoku w:val="0"/>
                      <w:overflowPunct w:val="0"/>
                      <w:spacing w:before="18" w:line="193" w:lineRule="exact"/>
                      <w:ind w:left="20"/>
                      <w:rPr>
                        <w:sz w:val="16"/>
                        <w:szCs w:val="16"/>
                      </w:rPr>
                    </w:pP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sidR="00CC0E52">
                      <w:rPr>
                        <w:noProof/>
                        <w:sz w:val="16"/>
                        <w:szCs w:val="16"/>
                      </w:rPr>
                      <w:t>2</w:t>
                    </w:r>
                    <w:r>
                      <w:rPr>
                        <w:sz w:val="16"/>
                        <w:szCs w:val="16"/>
                      </w:rPr>
                      <w:fldChar w:fldCharType="end"/>
                    </w:r>
                    <w:r>
                      <w:rPr>
                        <w:sz w:val="16"/>
                        <w:szCs w:val="16"/>
                      </w:rPr>
                      <w:t xml:space="preserve"> of 9</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0" allowOverlap="1">
              <wp:simplePos x="0" y="0"/>
              <wp:positionH relativeFrom="page">
                <wp:posOffset>886460</wp:posOffset>
              </wp:positionH>
              <wp:positionV relativeFrom="page">
                <wp:posOffset>9938385</wp:posOffset>
              </wp:positionV>
              <wp:extent cx="1461135" cy="147955"/>
              <wp:effectExtent l="635" t="3810" r="0" b="63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13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30FE" w:rsidRDefault="00CC0E52">
                          <w:pPr>
                            <w:pStyle w:val="BodyText"/>
                            <w:kinsoku w:val="0"/>
                            <w:overflowPunct w:val="0"/>
                            <w:spacing w:before="18"/>
                            <w:ind w:left="20"/>
                            <w:rPr>
                              <w:sz w:val="16"/>
                              <w:szCs w:val="16"/>
                            </w:rPr>
                          </w:pPr>
                          <w:hyperlink w:anchor="bookmark1" w:history="1">
                            <w:r w:rsidR="009E24CD">
                              <w:rPr>
                                <w:sz w:val="16"/>
                                <w:szCs w:val="16"/>
                              </w:rPr>
                              <w:t>Record Number: E17/01935</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3" type="#_x0000_t202" style="position:absolute;margin-left:69.8pt;margin-top:782.55pt;width:115.05pt;height:11.6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" o:allowincell="f" filled="f" stroked="f">
              <v:textbox inset="0,0,0,0">
                <w:txbxContent>
                  <w:p w:rsidR="005430FE" w:rsidRDefault="009E24CD">
                    <w:pPr>
                      <w:pStyle w:val="BodyText"/>
                      <w:kinsoku w:val="0"/>
                      <w:overflowPunct w:val="0"/>
                      <w:spacing w:before="18"/>
                      <w:ind w:left="20"/>
                      <w:rPr>
                        <w:sz w:val="16"/>
                        <w:szCs w:val="16"/>
                      </w:rPr>
                    </w:pPr>
                    <w:hyperlink w:anchor="bookmark1" w:history="1">
                      <w:r>
                        <w:rPr>
                          <w:sz w:val="16"/>
                          <w:szCs w:val="16"/>
                        </w:rPr>
                        <w:t>Record Number: E17/01935</w:t>
                      </w:r>
                    </w:hyperlink>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437E" w:rsidRDefault="006F372E">
      <w:r>
        <w:separator/>
      </w:r>
    </w:p>
  </w:footnote>
  <w:footnote w:type="continuationSeparator" w:id="0">
    <w:p w:rsidR="0054437E" w:rsidRDefault="006F37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0FE" w:rsidRDefault="00800278">
    <w:pPr>
      <w:pStyle w:val="BodyText"/>
      <w:kinsoku w:val="0"/>
      <w:overflowPunct w:val="0"/>
      <w:spacing w:line="14" w:lineRule="auto"/>
      <w:rPr>
        <w:rFonts w:ascii="Times New Roman" w:hAnsi="Times New Roman" w:cs="Times New Roman"/>
      </w:rPr>
    </w:pPr>
    <w:r>
      <w:rPr>
        <w:noProof/>
      </w:rPr>
      <mc:AlternateContent>
        <mc:Choice Requires="wps">
          <w:drawing>
            <wp:anchor distT="0" distB="0" distL="114300" distR="114300" simplePos="0" relativeHeight="251659264" behindDoc="1" locked="0" layoutInCell="0" allowOverlap="1">
              <wp:simplePos x="0" y="0"/>
              <wp:positionH relativeFrom="page">
                <wp:posOffset>798195</wp:posOffset>
              </wp:positionH>
              <wp:positionV relativeFrom="page">
                <wp:posOffset>328295</wp:posOffset>
              </wp:positionV>
              <wp:extent cx="1196975" cy="147955"/>
              <wp:effectExtent l="0" t="4445"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30FE" w:rsidRDefault="009E24CD">
                          <w:pPr>
                            <w:pStyle w:val="BodyText"/>
                            <w:kinsoku w:val="0"/>
                            <w:overflowPunct w:val="0"/>
                            <w:spacing w:before="18"/>
                            <w:ind w:left="20"/>
                            <w:rPr>
                              <w:b/>
                              <w:bCs/>
                              <w:color w:val="666666"/>
                              <w:spacing w:val="-3"/>
                              <w:sz w:val="16"/>
                              <w:szCs w:val="16"/>
                            </w:rPr>
                          </w:pPr>
                          <w:r>
                            <w:rPr>
                              <w:b/>
                              <w:bCs/>
                              <w:color w:val="666666"/>
                              <w:spacing w:val="-5"/>
                              <w:sz w:val="16"/>
                              <w:szCs w:val="16"/>
                            </w:rPr>
                            <w:t xml:space="preserve">Cancer </w:t>
                          </w:r>
                          <w:r>
                            <w:rPr>
                              <w:b/>
                              <w:bCs/>
                              <w:color w:val="666666"/>
                              <w:spacing w:val="-4"/>
                              <w:sz w:val="16"/>
                              <w:szCs w:val="16"/>
                            </w:rPr>
                            <w:t xml:space="preserve">Institute </w:t>
                          </w:r>
                          <w:r>
                            <w:rPr>
                              <w:b/>
                              <w:bCs/>
                              <w:color w:val="666666"/>
                              <w:spacing w:val="-3"/>
                              <w:sz w:val="16"/>
                              <w:szCs w:val="16"/>
                            </w:rPr>
                            <w:t>NSW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9" type="#_x0000_t202" style="position:absolute;margin-left:62.85pt;margin-top:25.85pt;width:94.25pt;height:11.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" o:allowincell="f" filled="f" stroked="f">
              <v:textbox inset="0,0,0,0">
                <w:txbxContent>
                  <w:p w:rsidR="005430FE" w:rsidRDefault="009E24CD">
                    <w:pPr>
                      <w:pStyle w:val="BodyText"/>
                      <w:kinsoku w:val="0"/>
                      <w:overflowPunct w:val="0"/>
                      <w:spacing w:before="18"/>
                      <w:ind w:left="20"/>
                      <w:rPr>
                        <w:b/>
                        <w:bCs/>
                        <w:color w:val="666666"/>
                        <w:spacing w:val="-3"/>
                        <w:sz w:val="16"/>
                        <w:szCs w:val="16"/>
                      </w:rPr>
                    </w:pPr>
                    <w:r>
                      <w:rPr>
                        <w:b/>
                        <w:bCs/>
                        <w:color w:val="666666"/>
                        <w:spacing w:val="-5"/>
                        <w:sz w:val="16"/>
                        <w:szCs w:val="16"/>
                      </w:rPr>
                      <w:t xml:space="preserve">Cancer </w:t>
                    </w:r>
                    <w:r>
                      <w:rPr>
                        <w:b/>
                        <w:bCs/>
                        <w:color w:val="666666"/>
                        <w:spacing w:val="-4"/>
                        <w:sz w:val="16"/>
                        <w:szCs w:val="16"/>
                      </w:rPr>
                      <w:t xml:space="preserve">Institute </w:t>
                    </w:r>
                    <w:r>
                      <w:rPr>
                        <w:b/>
                        <w:bCs/>
                        <w:color w:val="666666"/>
                        <w:spacing w:val="-3"/>
                        <w:sz w:val="16"/>
                        <w:szCs w:val="16"/>
                      </w:rPr>
                      <w:t>NSW</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0" allowOverlap="1">
              <wp:simplePos x="0" y="0"/>
              <wp:positionH relativeFrom="page">
                <wp:posOffset>3957320</wp:posOffset>
              </wp:positionH>
              <wp:positionV relativeFrom="page">
                <wp:posOffset>328295</wp:posOffset>
              </wp:positionV>
              <wp:extent cx="2719705" cy="147955"/>
              <wp:effectExtent l="4445" t="4445"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970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30FE" w:rsidRDefault="009E24CD">
                          <w:pPr>
                            <w:pStyle w:val="BodyText"/>
                            <w:kinsoku w:val="0"/>
                            <w:overflowPunct w:val="0"/>
                            <w:spacing w:before="18"/>
                            <w:ind w:left="20"/>
                            <w:rPr>
                              <w:b/>
                              <w:bCs/>
                              <w:color w:val="666666"/>
                              <w:spacing w:val="-5"/>
                              <w:sz w:val="16"/>
                              <w:szCs w:val="16"/>
                            </w:rPr>
                          </w:pPr>
                          <w:r>
                            <w:rPr>
                              <w:b/>
                              <w:bCs/>
                              <w:color w:val="666666"/>
                              <w:spacing w:val="-5"/>
                              <w:sz w:val="16"/>
                              <w:szCs w:val="16"/>
                            </w:rPr>
                            <w:t>Radiation</w:t>
                          </w:r>
                          <w:r>
                            <w:rPr>
                              <w:b/>
                              <w:bCs/>
                              <w:color w:val="666666"/>
                              <w:spacing w:val="-14"/>
                              <w:sz w:val="16"/>
                              <w:szCs w:val="16"/>
                            </w:rPr>
                            <w:t xml:space="preserve"> </w:t>
                          </w:r>
                          <w:r>
                            <w:rPr>
                              <w:b/>
                              <w:bCs/>
                              <w:color w:val="666666"/>
                              <w:spacing w:val="-4"/>
                              <w:sz w:val="16"/>
                              <w:szCs w:val="16"/>
                            </w:rPr>
                            <w:t>Oncology</w:t>
                          </w:r>
                          <w:r>
                            <w:rPr>
                              <w:b/>
                              <w:bCs/>
                              <w:color w:val="666666"/>
                              <w:spacing w:val="-19"/>
                              <w:sz w:val="16"/>
                              <w:szCs w:val="16"/>
                            </w:rPr>
                            <w:t xml:space="preserve"> </w:t>
                          </w:r>
                          <w:r>
                            <w:rPr>
                              <w:b/>
                              <w:bCs/>
                              <w:color w:val="666666"/>
                              <w:spacing w:val="-4"/>
                              <w:sz w:val="16"/>
                              <w:szCs w:val="16"/>
                            </w:rPr>
                            <w:t>Nursing</w:t>
                          </w:r>
                          <w:r>
                            <w:rPr>
                              <w:b/>
                              <w:bCs/>
                              <w:color w:val="666666"/>
                              <w:spacing w:val="-12"/>
                              <w:sz w:val="16"/>
                              <w:szCs w:val="16"/>
                            </w:rPr>
                            <w:t xml:space="preserve"> </w:t>
                          </w:r>
                          <w:r>
                            <w:rPr>
                              <w:b/>
                              <w:bCs/>
                              <w:color w:val="666666"/>
                              <w:spacing w:val="-5"/>
                              <w:sz w:val="16"/>
                              <w:szCs w:val="16"/>
                            </w:rPr>
                            <w:t>Skills</w:t>
                          </w:r>
                          <w:r>
                            <w:rPr>
                              <w:b/>
                              <w:bCs/>
                              <w:color w:val="666666"/>
                              <w:spacing w:val="-14"/>
                              <w:sz w:val="16"/>
                              <w:szCs w:val="16"/>
                            </w:rPr>
                            <w:t xml:space="preserve"> </w:t>
                          </w:r>
                          <w:r>
                            <w:rPr>
                              <w:b/>
                              <w:bCs/>
                              <w:color w:val="666666"/>
                              <w:spacing w:val="-3"/>
                              <w:sz w:val="16"/>
                              <w:szCs w:val="16"/>
                            </w:rPr>
                            <w:t>and</w:t>
                          </w:r>
                          <w:r>
                            <w:rPr>
                              <w:b/>
                              <w:bCs/>
                              <w:color w:val="666666"/>
                              <w:spacing w:val="-12"/>
                              <w:sz w:val="16"/>
                              <w:szCs w:val="16"/>
                            </w:rPr>
                            <w:t xml:space="preserve"> </w:t>
                          </w:r>
                          <w:r>
                            <w:rPr>
                              <w:b/>
                              <w:bCs/>
                              <w:color w:val="666666"/>
                              <w:spacing w:val="-5"/>
                              <w:sz w:val="16"/>
                              <w:szCs w:val="16"/>
                            </w:rPr>
                            <w:t>Knowledge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margin-left:311.6pt;margin-top:25.85pt;width:214.15pt;height:11.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" o:allowincell="f" filled="f" stroked="f">
              <v:textbox inset="0,0,0,0">
                <w:txbxContent>
                  <w:p w:rsidR="005430FE" w:rsidRDefault="009E24CD">
                    <w:pPr>
                      <w:pStyle w:val="BodyText"/>
                      <w:kinsoku w:val="0"/>
                      <w:overflowPunct w:val="0"/>
                      <w:spacing w:before="18"/>
                      <w:ind w:left="20"/>
                      <w:rPr>
                        <w:b/>
                        <w:bCs/>
                        <w:color w:val="666666"/>
                        <w:spacing w:val="-5"/>
                        <w:sz w:val="16"/>
                        <w:szCs w:val="16"/>
                      </w:rPr>
                    </w:pPr>
                    <w:r>
                      <w:rPr>
                        <w:b/>
                        <w:bCs/>
                        <w:color w:val="666666"/>
                        <w:spacing w:val="-5"/>
                        <w:sz w:val="16"/>
                        <w:szCs w:val="16"/>
                      </w:rPr>
                      <w:t>Radiation</w:t>
                    </w:r>
                    <w:r>
                      <w:rPr>
                        <w:b/>
                        <w:bCs/>
                        <w:color w:val="666666"/>
                        <w:spacing w:val="-14"/>
                        <w:sz w:val="16"/>
                        <w:szCs w:val="16"/>
                      </w:rPr>
                      <w:t xml:space="preserve"> </w:t>
                    </w:r>
                    <w:r>
                      <w:rPr>
                        <w:b/>
                        <w:bCs/>
                        <w:color w:val="666666"/>
                        <w:spacing w:val="-4"/>
                        <w:sz w:val="16"/>
                        <w:szCs w:val="16"/>
                      </w:rPr>
                      <w:t>Oncology</w:t>
                    </w:r>
                    <w:r>
                      <w:rPr>
                        <w:b/>
                        <w:bCs/>
                        <w:color w:val="666666"/>
                        <w:spacing w:val="-19"/>
                        <w:sz w:val="16"/>
                        <w:szCs w:val="16"/>
                      </w:rPr>
                      <w:t xml:space="preserve"> </w:t>
                    </w:r>
                    <w:r>
                      <w:rPr>
                        <w:b/>
                        <w:bCs/>
                        <w:color w:val="666666"/>
                        <w:spacing w:val="-4"/>
                        <w:sz w:val="16"/>
                        <w:szCs w:val="16"/>
                      </w:rPr>
                      <w:t>Nursing</w:t>
                    </w:r>
                    <w:r>
                      <w:rPr>
                        <w:b/>
                        <w:bCs/>
                        <w:color w:val="666666"/>
                        <w:spacing w:val="-12"/>
                        <w:sz w:val="16"/>
                        <w:szCs w:val="16"/>
                      </w:rPr>
                      <w:t xml:space="preserve"> </w:t>
                    </w:r>
                    <w:r>
                      <w:rPr>
                        <w:b/>
                        <w:bCs/>
                        <w:color w:val="666666"/>
                        <w:spacing w:val="-5"/>
                        <w:sz w:val="16"/>
                        <w:szCs w:val="16"/>
                      </w:rPr>
                      <w:t>Skills</w:t>
                    </w:r>
                    <w:r>
                      <w:rPr>
                        <w:b/>
                        <w:bCs/>
                        <w:color w:val="666666"/>
                        <w:spacing w:val="-14"/>
                        <w:sz w:val="16"/>
                        <w:szCs w:val="16"/>
                      </w:rPr>
                      <w:t xml:space="preserve"> </w:t>
                    </w:r>
                    <w:r>
                      <w:rPr>
                        <w:b/>
                        <w:bCs/>
                        <w:color w:val="666666"/>
                        <w:spacing w:val="-3"/>
                        <w:sz w:val="16"/>
                        <w:szCs w:val="16"/>
                      </w:rPr>
                      <w:t>and</w:t>
                    </w:r>
                    <w:r>
                      <w:rPr>
                        <w:b/>
                        <w:bCs/>
                        <w:color w:val="666666"/>
                        <w:spacing w:val="-12"/>
                        <w:sz w:val="16"/>
                        <w:szCs w:val="16"/>
                      </w:rPr>
                      <w:t xml:space="preserve"> </w:t>
                    </w:r>
                    <w:r>
                      <w:rPr>
                        <w:b/>
                        <w:bCs/>
                        <w:color w:val="666666"/>
                        <w:spacing w:val="-5"/>
                        <w:sz w:val="16"/>
                        <w:szCs w:val="16"/>
                      </w:rPr>
                      <w:t>Knowledge</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0" allowOverlap="1">
              <wp:simplePos x="0" y="0"/>
              <wp:positionH relativeFrom="page">
                <wp:posOffset>786130</wp:posOffset>
              </wp:positionH>
              <wp:positionV relativeFrom="page">
                <wp:posOffset>453390</wp:posOffset>
              </wp:positionV>
              <wp:extent cx="5889625" cy="147955"/>
              <wp:effectExtent l="0" t="0" r="127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962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30FE" w:rsidRDefault="009E24CD">
                          <w:pPr>
                            <w:pStyle w:val="BodyText"/>
                            <w:tabs>
                              <w:tab w:val="left" w:pos="8279"/>
                            </w:tabs>
                            <w:kinsoku w:val="0"/>
                            <w:overflowPunct w:val="0"/>
                            <w:spacing w:before="18"/>
                            <w:ind w:left="20"/>
                            <w:rPr>
                              <w:b/>
                              <w:bCs/>
                              <w:color w:val="666666"/>
                              <w:w w:val="99"/>
                              <w:sz w:val="16"/>
                              <w:szCs w:val="16"/>
                            </w:rPr>
                          </w:pPr>
                          <w:r>
                            <w:rPr>
                              <w:b/>
                              <w:bCs/>
                              <w:color w:val="666666"/>
                              <w:w w:val="99"/>
                              <w:sz w:val="16"/>
                              <w:szCs w:val="16"/>
                              <w:u w:val="single"/>
                            </w:rPr>
                            <w:t xml:space="preserve"> </w:t>
                          </w:r>
                          <w:r>
                            <w:rPr>
                              <w:b/>
                              <w:bCs/>
                              <w:color w:val="666666"/>
                              <w:sz w:val="16"/>
                              <w:szCs w:val="16"/>
                              <w:u w:val="single"/>
                            </w:rPr>
                            <w:tab/>
                          </w:r>
                          <w:r>
                            <w:rPr>
                              <w:b/>
                              <w:bCs/>
                              <w:color w:val="666666"/>
                              <w:spacing w:val="-5"/>
                              <w:sz w:val="16"/>
                              <w:szCs w:val="16"/>
                              <w:u w:val="single"/>
                            </w:rPr>
                            <w:t>Framework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margin-left:61.9pt;margin-top:35.7pt;width:463.75pt;height:11.6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" o:allowincell="f" filled="f" stroked="f">
              <v:textbox inset="0,0,0,0">
                <w:txbxContent>
                  <w:p w:rsidR="005430FE" w:rsidRDefault="009E24CD">
                    <w:pPr>
                      <w:pStyle w:val="BodyText"/>
                      <w:tabs>
                        <w:tab w:val="left" w:pos="8279"/>
                      </w:tabs>
                      <w:kinsoku w:val="0"/>
                      <w:overflowPunct w:val="0"/>
                      <w:spacing w:before="18"/>
                      <w:ind w:left="20"/>
                      <w:rPr>
                        <w:b/>
                        <w:bCs/>
                        <w:color w:val="666666"/>
                        <w:w w:val="99"/>
                        <w:sz w:val="16"/>
                        <w:szCs w:val="16"/>
                      </w:rPr>
                    </w:pPr>
                    <w:r>
                      <w:rPr>
                        <w:b/>
                        <w:bCs/>
                        <w:color w:val="666666"/>
                        <w:w w:val="99"/>
                        <w:sz w:val="16"/>
                        <w:szCs w:val="16"/>
                        <w:u w:val="single"/>
                      </w:rPr>
                      <w:t xml:space="preserve"> </w:t>
                    </w:r>
                    <w:r>
                      <w:rPr>
                        <w:b/>
                        <w:bCs/>
                        <w:color w:val="666666"/>
                        <w:sz w:val="16"/>
                        <w:szCs w:val="16"/>
                        <w:u w:val="single"/>
                      </w:rPr>
                      <w:tab/>
                    </w:r>
                    <w:r>
                      <w:rPr>
                        <w:b/>
                        <w:bCs/>
                        <w:color w:val="666666"/>
                        <w:spacing w:val="-5"/>
                        <w:sz w:val="16"/>
                        <w:szCs w:val="16"/>
                        <w:u w:val="single"/>
                      </w:rPr>
                      <w:t>Framework</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00000885"/>
    <w:lvl w:ilvl="0">
      <w:start w:val="2"/>
      <w:numFmt w:val="decimal"/>
      <w:lvlText w:val="%1"/>
      <w:lvlJc w:val="left"/>
      <w:pPr>
        <w:ind w:left="1947" w:hanging="711"/>
      </w:pPr>
      <w:rPr>
        <w:rFonts w:cs="Times New Roman"/>
      </w:rPr>
    </w:lvl>
    <w:lvl w:ilvl="1">
      <w:numFmt w:val="decimal"/>
      <w:lvlText w:val="%1.%2"/>
      <w:lvlJc w:val="left"/>
      <w:pPr>
        <w:ind w:left="1947" w:hanging="711"/>
      </w:pPr>
      <w:rPr>
        <w:rFonts w:ascii="Verdana" w:hAnsi="Verdana" w:cs="Verdana"/>
        <w:b w:val="0"/>
        <w:bCs w:val="0"/>
        <w:spacing w:val="-2"/>
        <w:w w:val="100"/>
        <w:sz w:val="20"/>
        <w:szCs w:val="20"/>
      </w:rPr>
    </w:lvl>
    <w:lvl w:ilvl="2">
      <w:numFmt w:val="bullet"/>
      <w:lvlText w:val="•"/>
      <w:lvlJc w:val="left"/>
      <w:pPr>
        <w:ind w:left="3844" w:hanging="711"/>
      </w:pPr>
    </w:lvl>
    <w:lvl w:ilvl="3">
      <w:numFmt w:val="bullet"/>
      <w:lvlText w:val="•"/>
      <w:lvlJc w:val="left"/>
      <w:pPr>
        <w:ind w:left="4797" w:hanging="711"/>
      </w:pPr>
    </w:lvl>
    <w:lvl w:ilvl="4">
      <w:numFmt w:val="bullet"/>
      <w:lvlText w:val="•"/>
      <w:lvlJc w:val="left"/>
      <w:pPr>
        <w:ind w:left="5749" w:hanging="711"/>
      </w:pPr>
    </w:lvl>
    <w:lvl w:ilvl="5">
      <w:numFmt w:val="bullet"/>
      <w:lvlText w:val="•"/>
      <w:lvlJc w:val="left"/>
      <w:pPr>
        <w:ind w:left="6702" w:hanging="711"/>
      </w:pPr>
    </w:lvl>
    <w:lvl w:ilvl="6">
      <w:numFmt w:val="bullet"/>
      <w:lvlText w:val="•"/>
      <w:lvlJc w:val="left"/>
      <w:pPr>
        <w:ind w:left="7654" w:hanging="711"/>
      </w:pPr>
    </w:lvl>
    <w:lvl w:ilvl="7">
      <w:numFmt w:val="bullet"/>
      <w:lvlText w:val="•"/>
      <w:lvlJc w:val="left"/>
      <w:pPr>
        <w:ind w:left="8606" w:hanging="711"/>
      </w:pPr>
    </w:lvl>
    <w:lvl w:ilvl="8">
      <w:numFmt w:val="bullet"/>
      <w:lvlText w:val="•"/>
      <w:lvlJc w:val="left"/>
      <w:pPr>
        <w:ind w:left="9559" w:hanging="711"/>
      </w:pPr>
    </w:lvl>
  </w:abstractNum>
  <w:abstractNum w:abstractNumId="1" w15:restartNumberingAfterBreak="0">
    <w:nsid w:val="00000403"/>
    <w:multiLevelType w:val="multilevel"/>
    <w:tmpl w:val="00000886"/>
    <w:lvl w:ilvl="0">
      <w:start w:val="5"/>
      <w:numFmt w:val="decimal"/>
      <w:lvlText w:val="%1"/>
      <w:lvlJc w:val="left"/>
      <w:pPr>
        <w:ind w:left="1634" w:hanging="398"/>
      </w:pPr>
      <w:rPr>
        <w:rFonts w:cs="Times New Roman"/>
      </w:rPr>
    </w:lvl>
    <w:lvl w:ilvl="1">
      <w:numFmt w:val="decimal"/>
      <w:lvlText w:val="%1.%2"/>
      <w:lvlJc w:val="left"/>
      <w:pPr>
        <w:ind w:left="1634" w:hanging="398"/>
      </w:pPr>
      <w:rPr>
        <w:rFonts w:ascii="Verdana" w:hAnsi="Verdana" w:cs="Verdana"/>
        <w:b w:val="0"/>
        <w:bCs w:val="0"/>
        <w:spacing w:val="-2"/>
        <w:w w:val="100"/>
        <w:sz w:val="20"/>
        <w:szCs w:val="20"/>
      </w:rPr>
    </w:lvl>
    <w:lvl w:ilvl="2">
      <w:numFmt w:val="bullet"/>
      <w:lvlText w:val="•"/>
      <w:lvlJc w:val="left"/>
      <w:pPr>
        <w:ind w:left="3604" w:hanging="398"/>
      </w:pPr>
    </w:lvl>
    <w:lvl w:ilvl="3">
      <w:numFmt w:val="bullet"/>
      <w:lvlText w:val="•"/>
      <w:lvlJc w:val="left"/>
      <w:pPr>
        <w:ind w:left="4587" w:hanging="398"/>
      </w:pPr>
    </w:lvl>
    <w:lvl w:ilvl="4">
      <w:numFmt w:val="bullet"/>
      <w:lvlText w:val="•"/>
      <w:lvlJc w:val="left"/>
      <w:pPr>
        <w:ind w:left="5569" w:hanging="398"/>
      </w:pPr>
    </w:lvl>
    <w:lvl w:ilvl="5">
      <w:numFmt w:val="bullet"/>
      <w:lvlText w:val="•"/>
      <w:lvlJc w:val="left"/>
      <w:pPr>
        <w:ind w:left="6552" w:hanging="398"/>
      </w:pPr>
    </w:lvl>
    <w:lvl w:ilvl="6">
      <w:numFmt w:val="bullet"/>
      <w:lvlText w:val="•"/>
      <w:lvlJc w:val="left"/>
      <w:pPr>
        <w:ind w:left="7534" w:hanging="398"/>
      </w:pPr>
    </w:lvl>
    <w:lvl w:ilvl="7">
      <w:numFmt w:val="bullet"/>
      <w:lvlText w:val="•"/>
      <w:lvlJc w:val="left"/>
      <w:pPr>
        <w:ind w:left="8516" w:hanging="398"/>
      </w:pPr>
    </w:lvl>
    <w:lvl w:ilvl="8">
      <w:numFmt w:val="bullet"/>
      <w:lvlText w:val="•"/>
      <w:lvlJc w:val="left"/>
      <w:pPr>
        <w:ind w:left="9499" w:hanging="398"/>
      </w:pPr>
    </w:lvl>
  </w:abstractNum>
  <w:abstractNum w:abstractNumId="2" w15:restartNumberingAfterBreak="0">
    <w:nsid w:val="00000404"/>
    <w:multiLevelType w:val="multilevel"/>
    <w:tmpl w:val="00000887"/>
    <w:lvl w:ilvl="0">
      <w:start w:val="2"/>
      <w:numFmt w:val="decimal"/>
      <w:lvlText w:val="%1"/>
      <w:lvlJc w:val="left"/>
      <w:pPr>
        <w:ind w:left="1957" w:hanging="721"/>
      </w:pPr>
      <w:rPr>
        <w:rFonts w:cs="Times New Roman"/>
      </w:rPr>
    </w:lvl>
    <w:lvl w:ilvl="1">
      <w:numFmt w:val="decimal"/>
      <w:lvlText w:val="%1.%2"/>
      <w:lvlJc w:val="left"/>
      <w:pPr>
        <w:ind w:left="1957" w:hanging="721"/>
      </w:pPr>
      <w:rPr>
        <w:rFonts w:cs="Times New Roman"/>
        <w:b/>
        <w:bCs/>
        <w:spacing w:val="-2"/>
        <w:w w:val="99"/>
      </w:rPr>
    </w:lvl>
    <w:lvl w:ilvl="2">
      <w:numFmt w:val="bullet"/>
      <w:lvlText w:val="•"/>
      <w:lvlJc w:val="left"/>
      <w:pPr>
        <w:ind w:left="3860" w:hanging="721"/>
      </w:pPr>
    </w:lvl>
    <w:lvl w:ilvl="3">
      <w:numFmt w:val="bullet"/>
      <w:lvlText w:val="•"/>
      <w:lvlJc w:val="left"/>
      <w:pPr>
        <w:ind w:left="4811" w:hanging="721"/>
      </w:pPr>
    </w:lvl>
    <w:lvl w:ilvl="4">
      <w:numFmt w:val="bullet"/>
      <w:lvlText w:val="•"/>
      <w:lvlJc w:val="left"/>
      <w:pPr>
        <w:ind w:left="5761" w:hanging="721"/>
      </w:pPr>
    </w:lvl>
    <w:lvl w:ilvl="5">
      <w:numFmt w:val="bullet"/>
      <w:lvlText w:val="•"/>
      <w:lvlJc w:val="left"/>
      <w:pPr>
        <w:ind w:left="6712" w:hanging="721"/>
      </w:pPr>
    </w:lvl>
    <w:lvl w:ilvl="6">
      <w:numFmt w:val="bullet"/>
      <w:lvlText w:val="•"/>
      <w:lvlJc w:val="left"/>
      <w:pPr>
        <w:ind w:left="7662" w:hanging="721"/>
      </w:pPr>
    </w:lvl>
    <w:lvl w:ilvl="7">
      <w:numFmt w:val="bullet"/>
      <w:lvlText w:val="•"/>
      <w:lvlJc w:val="left"/>
      <w:pPr>
        <w:ind w:left="8612" w:hanging="721"/>
      </w:pPr>
    </w:lvl>
    <w:lvl w:ilvl="8">
      <w:numFmt w:val="bullet"/>
      <w:lvlText w:val="•"/>
      <w:lvlJc w:val="left"/>
      <w:pPr>
        <w:ind w:left="9563" w:hanging="721"/>
      </w:pPr>
    </w:lvl>
  </w:abstractNum>
  <w:abstractNum w:abstractNumId="3" w15:restartNumberingAfterBreak="0">
    <w:nsid w:val="00000405"/>
    <w:multiLevelType w:val="multilevel"/>
    <w:tmpl w:val="00000888"/>
    <w:lvl w:ilvl="0">
      <w:start w:val="3"/>
      <w:numFmt w:val="decimal"/>
      <w:lvlText w:val="%1"/>
      <w:lvlJc w:val="left"/>
      <w:pPr>
        <w:ind w:left="1826" w:hanging="590"/>
      </w:pPr>
      <w:rPr>
        <w:rFonts w:cs="Times New Roman"/>
      </w:rPr>
    </w:lvl>
    <w:lvl w:ilvl="1">
      <w:numFmt w:val="decimal"/>
      <w:lvlText w:val="%1.%2"/>
      <w:lvlJc w:val="left"/>
      <w:pPr>
        <w:ind w:left="1826" w:hanging="590"/>
      </w:pPr>
      <w:rPr>
        <w:rFonts w:ascii="Verdana" w:hAnsi="Verdana" w:cs="Verdana"/>
        <w:b/>
        <w:bCs/>
        <w:color w:val="53257D"/>
        <w:spacing w:val="-2"/>
        <w:w w:val="99"/>
        <w:sz w:val="28"/>
        <w:szCs w:val="28"/>
      </w:rPr>
    </w:lvl>
    <w:lvl w:ilvl="2">
      <w:numFmt w:val="bullet"/>
      <w:lvlText w:val=""/>
      <w:lvlJc w:val="left"/>
      <w:pPr>
        <w:ind w:left="1957" w:hanging="361"/>
      </w:pPr>
      <w:rPr>
        <w:rFonts w:ascii="Symbol" w:hAnsi="Symbol"/>
        <w:b w:val="0"/>
        <w:w w:val="100"/>
        <w:sz w:val="20"/>
      </w:rPr>
    </w:lvl>
    <w:lvl w:ilvl="3">
      <w:numFmt w:val="bullet"/>
      <w:lvlText w:val="o"/>
      <w:lvlJc w:val="left"/>
      <w:pPr>
        <w:ind w:left="2677" w:hanging="360"/>
      </w:pPr>
      <w:rPr>
        <w:rFonts w:ascii="Courier New" w:hAnsi="Courier New"/>
        <w:b w:val="0"/>
        <w:w w:val="100"/>
        <w:sz w:val="20"/>
      </w:rPr>
    </w:lvl>
    <w:lvl w:ilvl="4">
      <w:numFmt w:val="bullet"/>
      <w:lvlText w:val="•"/>
      <w:lvlJc w:val="left"/>
      <w:pPr>
        <w:ind w:left="4876" w:hanging="360"/>
      </w:pPr>
    </w:lvl>
    <w:lvl w:ilvl="5">
      <w:numFmt w:val="bullet"/>
      <w:lvlText w:val="•"/>
      <w:lvlJc w:val="left"/>
      <w:pPr>
        <w:ind w:left="5974" w:hanging="360"/>
      </w:pPr>
    </w:lvl>
    <w:lvl w:ilvl="6">
      <w:numFmt w:val="bullet"/>
      <w:lvlText w:val="•"/>
      <w:lvlJc w:val="left"/>
      <w:pPr>
        <w:ind w:left="7072" w:hanging="360"/>
      </w:pPr>
    </w:lvl>
    <w:lvl w:ilvl="7">
      <w:numFmt w:val="bullet"/>
      <w:lvlText w:val="•"/>
      <w:lvlJc w:val="left"/>
      <w:pPr>
        <w:ind w:left="8170" w:hanging="360"/>
      </w:pPr>
    </w:lvl>
    <w:lvl w:ilvl="8">
      <w:numFmt w:val="bullet"/>
      <w:lvlText w:val="•"/>
      <w:lvlJc w:val="left"/>
      <w:pPr>
        <w:ind w:left="9268" w:hanging="360"/>
      </w:pPr>
    </w:lvl>
  </w:abstractNum>
  <w:abstractNum w:abstractNumId="4" w15:restartNumberingAfterBreak="0">
    <w:nsid w:val="00000406"/>
    <w:multiLevelType w:val="multilevel"/>
    <w:tmpl w:val="00000889"/>
    <w:lvl w:ilvl="0">
      <w:numFmt w:val="bullet"/>
      <w:lvlText w:val="-"/>
      <w:lvlJc w:val="left"/>
      <w:pPr>
        <w:ind w:left="1957" w:hanging="361"/>
      </w:pPr>
      <w:rPr>
        <w:rFonts w:ascii="Verdana" w:hAnsi="Verdana"/>
        <w:b w:val="0"/>
        <w:w w:val="100"/>
        <w:sz w:val="20"/>
      </w:rPr>
    </w:lvl>
    <w:lvl w:ilvl="1">
      <w:numFmt w:val="bullet"/>
      <w:lvlText w:val="•"/>
      <w:lvlJc w:val="left"/>
      <w:pPr>
        <w:ind w:left="2910" w:hanging="361"/>
      </w:pPr>
    </w:lvl>
    <w:lvl w:ilvl="2">
      <w:numFmt w:val="bullet"/>
      <w:lvlText w:val="•"/>
      <w:lvlJc w:val="left"/>
      <w:pPr>
        <w:ind w:left="3860" w:hanging="361"/>
      </w:pPr>
    </w:lvl>
    <w:lvl w:ilvl="3">
      <w:numFmt w:val="bullet"/>
      <w:lvlText w:val="•"/>
      <w:lvlJc w:val="left"/>
      <w:pPr>
        <w:ind w:left="4811" w:hanging="361"/>
      </w:pPr>
    </w:lvl>
    <w:lvl w:ilvl="4">
      <w:numFmt w:val="bullet"/>
      <w:lvlText w:val="•"/>
      <w:lvlJc w:val="left"/>
      <w:pPr>
        <w:ind w:left="5761" w:hanging="361"/>
      </w:pPr>
    </w:lvl>
    <w:lvl w:ilvl="5">
      <w:numFmt w:val="bullet"/>
      <w:lvlText w:val="•"/>
      <w:lvlJc w:val="left"/>
      <w:pPr>
        <w:ind w:left="6712" w:hanging="361"/>
      </w:pPr>
    </w:lvl>
    <w:lvl w:ilvl="6">
      <w:numFmt w:val="bullet"/>
      <w:lvlText w:val="•"/>
      <w:lvlJc w:val="left"/>
      <w:pPr>
        <w:ind w:left="7662" w:hanging="361"/>
      </w:pPr>
    </w:lvl>
    <w:lvl w:ilvl="7">
      <w:numFmt w:val="bullet"/>
      <w:lvlText w:val="•"/>
      <w:lvlJc w:val="left"/>
      <w:pPr>
        <w:ind w:left="8612" w:hanging="361"/>
      </w:pPr>
    </w:lvl>
    <w:lvl w:ilvl="8">
      <w:numFmt w:val="bullet"/>
      <w:lvlText w:val="•"/>
      <w:lvlJc w:val="left"/>
      <w:pPr>
        <w:ind w:left="9563" w:hanging="361"/>
      </w:pPr>
    </w:lvl>
  </w:abstractNum>
  <w:abstractNum w:abstractNumId="5" w15:restartNumberingAfterBreak="0">
    <w:nsid w:val="00000407"/>
    <w:multiLevelType w:val="multilevel"/>
    <w:tmpl w:val="791C891A"/>
    <w:lvl w:ilvl="0">
      <w:start w:val="5"/>
      <w:numFmt w:val="decimal"/>
      <w:lvlText w:val="%1"/>
      <w:lvlJc w:val="left"/>
      <w:pPr>
        <w:ind w:left="1825" w:hanging="590"/>
      </w:pPr>
      <w:rPr>
        <w:rFonts w:cs="Times New Roman"/>
      </w:rPr>
    </w:lvl>
    <w:lvl w:ilvl="1">
      <w:numFmt w:val="decimal"/>
      <w:lvlText w:val="%1.%2"/>
      <w:lvlJc w:val="left"/>
      <w:pPr>
        <w:ind w:left="1825" w:hanging="590"/>
      </w:pPr>
      <w:rPr>
        <w:rFonts w:cs="Times New Roman"/>
        <w:b/>
        <w:bCs/>
        <w:color w:val="53257D"/>
        <w:spacing w:val="-2"/>
        <w:w w:val="99"/>
      </w:rPr>
    </w:lvl>
    <w:lvl w:ilvl="2">
      <w:numFmt w:val="bullet"/>
      <w:lvlText w:val=""/>
      <w:lvlJc w:val="left"/>
      <w:pPr>
        <w:ind w:left="1957" w:hanging="361"/>
      </w:pPr>
      <w:rPr>
        <w:rFonts w:ascii="Symbol" w:hAnsi="Symbol"/>
        <w:b w:val="0"/>
        <w:w w:val="100"/>
        <w:sz w:val="20"/>
      </w:rPr>
    </w:lvl>
    <w:lvl w:ilvl="3">
      <w:numFmt w:val="bullet"/>
      <w:lvlText w:val="•"/>
      <w:lvlJc w:val="left"/>
      <w:pPr>
        <w:ind w:left="4072" w:hanging="361"/>
      </w:pPr>
    </w:lvl>
    <w:lvl w:ilvl="4">
      <w:numFmt w:val="bullet"/>
      <w:lvlText w:val="•"/>
      <w:lvlJc w:val="left"/>
      <w:pPr>
        <w:ind w:left="5128" w:hanging="361"/>
      </w:pPr>
    </w:lvl>
    <w:lvl w:ilvl="5">
      <w:numFmt w:val="bullet"/>
      <w:lvlText w:val="•"/>
      <w:lvlJc w:val="left"/>
      <w:pPr>
        <w:ind w:left="6184" w:hanging="361"/>
      </w:pPr>
    </w:lvl>
    <w:lvl w:ilvl="6">
      <w:numFmt w:val="bullet"/>
      <w:lvlText w:val="•"/>
      <w:lvlJc w:val="left"/>
      <w:pPr>
        <w:ind w:left="7240" w:hanging="361"/>
      </w:pPr>
    </w:lvl>
    <w:lvl w:ilvl="7">
      <w:numFmt w:val="bullet"/>
      <w:lvlText w:val="•"/>
      <w:lvlJc w:val="left"/>
      <w:pPr>
        <w:ind w:left="8296" w:hanging="361"/>
      </w:pPr>
    </w:lvl>
    <w:lvl w:ilvl="8">
      <w:numFmt w:val="bullet"/>
      <w:lvlText w:val="•"/>
      <w:lvlJc w:val="left"/>
      <w:pPr>
        <w:ind w:left="9352" w:hanging="361"/>
      </w:pPr>
    </w:lvl>
  </w:abstractNum>
  <w:abstractNum w:abstractNumId="6" w15:restartNumberingAfterBreak="0">
    <w:nsid w:val="00000408"/>
    <w:multiLevelType w:val="multilevel"/>
    <w:tmpl w:val="0000088B"/>
    <w:lvl w:ilvl="0">
      <w:start w:val="1"/>
      <w:numFmt w:val="decimal"/>
      <w:lvlText w:val="%1"/>
      <w:lvlJc w:val="left"/>
      <w:pPr>
        <w:ind w:left="1957" w:hanging="721"/>
      </w:pPr>
      <w:rPr>
        <w:rFonts w:cs="Times New Roman"/>
      </w:rPr>
    </w:lvl>
    <w:lvl w:ilvl="1">
      <w:start w:val="1"/>
      <w:numFmt w:val="decimal"/>
      <w:lvlText w:val="%1.%2"/>
      <w:lvlJc w:val="left"/>
      <w:pPr>
        <w:ind w:left="1957" w:hanging="721"/>
      </w:pPr>
      <w:rPr>
        <w:rFonts w:ascii="Verdana" w:hAnsi="Verdana" w:cs="Verdana"/>
        <w:b w:val="0"/>
        <w:bCs w:val="0"/>
        <w:spacing w:val="-2"/>
        <w:w w:val="100"/>
        <w:sz w:val="20"/>
        <w:szCs w:val="20"/>
      </w:rPr>
    </w:lvl>
    <w:lvl w:ilvl="2">
      <w:numFmt w:val="bullet"/>
      <w:lvlText w:val=""/>
      <w:lvlJc w:val="left"/>
      <w:pPr>
        <w:ind w:left="2259" w:hanging="284"/>
      </w:pPr>
      <w:rPr>
        <w:rFonts w:ascii="Symbol" w:hAnsi="Symbol"/>
        <w:b w:val="0"/>
        <w:w w:val="100"/>
        <w:sz w:val="20"/>
      </w:rPr>
    </w:lvl>
    <w:lvl w:ilvl="3">
      <w:numFmt w:val="bullet"/>
      <w:lvlText w:val="•"/>
      <w:lvlJc w:val="left"/>
      <w:pPr>
        <w:ind w:left="4305" w:hanging="284"/>
      </w:pPr>
    </w:lvl>
    <w:lvl w:ilvl="4">
      <w:numFmt w:val="bullet"/>
      <w:lvlText w:val="•"/>
      <w:lvlJc w:val="left"/>
      <w:pPr>
        <w:ind w:left="5328" w:hanging="284"/>
      </w:pPr>
    </w:lvl>
    <w:lvl w:ilvl="5">
      <w:numFmt w:val="bullet"/>
      <w:lvlText w:val="•"/>
      <w:lvlJc w:val="left"/>
      <w:pPr>
        <w:ind w:left="6350" w:hanging="284"/>
      </w:pPr>
    </w:lvl>
    <w:lvl w:ilvl="6">
      <w:numFmt w:val="bullet"/>
      <w:lvlText w:val="•"/>
      <w:lvlJc w:val="left"/>
      <w:pPr>
        <w:ind w:left="7373" w:hanging="284"/>
      </w:pPr>
    </w:lvl>
    <w:lvl w:ilvl="7">
      <w:numFmt w:val="bullet"/>
      <w:lvlText w:val="•"/>
      <w:lvlJc w:val="left"/>
      <w:pPr>
        <w:ind w:left="8396" w:hanging="284"/>
      </w:pPr>
    </w:lvl>
    <w:lvl w:ilvl="8">
      <w:numFmt w:val="bullet"/>
      <w:lvlText w:val="•"/>
      <w:lvlJc w:val="left"/>
      <w:pPr>
        <w:ind w:left="9418" w:hanging="284"/>
      </w:pPr>
    </w:lvl>
  </w:abstractNum>
  <w:abstractNum w:abstractNumId="7" w15:restartNumberingAfterBreak="0">
    <w:nsid w:val="00000409"/>
    <w:multiLevelType w:val="multilevel"/>
    <w:tmpl w:val="0000088C"/>
    <w:lvl w:ilvl="0">
      <w:start w:val="1"/>
      <w:numFmt w:val="decimal"/>
      <w:lvlText w:val="%1"/>
      <w:lvlJc w:val="left"/>
      <w:pPr>
        <w:ind w:left="1957" w:hanging="721"/>
      </w:pPr>
      <w:rPr>
        <w:rFonts w:cs="Times New Roman"/>
      </w:rPr>
    </w:lvl>
    <w:lvl w:ilvl="1">
      <w:start w:val="1"/>
      <w:numFmt w:val="decimal"/>
      <w:lvlText w:val="%1.%2"/>
      <w:lvlJc w:val="left"/>
      <w:pPr>
        <w:ind w:left="1957" w:hanging="721"/>
      </w:pPr>
      <w:rPr>
        <w:rFonts w:ascii="Verdana" w:hAnsi="Verdana" w:cs="Verdana"/>
        <w:b w:val="0"/>
        <w:bCs w:val="0"/>
        <w:spacing w:val="-2"/>
        <w:w w:val="100"/>
        <w:sz w:val="20"/>
        <w:szCs w:val="20"/>
      </w:rPr>
    </w:lvl>
    <w:lvl w:ilvl="2">
      <w:numFmt w:val="bullet"/>
      <w:lvlText w:val=""/>
      <w:lvlJc w:val="left"/>
      <w:pPr>
        <w:ind w:left="2317" w:hanging="360"/>
      </w:pPr>
      <w:rPr>
        <w:rFonts w:ascii="Symbol" w:hAnsi="Symbol"/>
        <w:b w:val="0"/>
        <w:w w:val="100"/>
        <w:sz w:val="20"/>
      </w:rPr>
    </w:lvl>
    <w:lvl w:ilvl="3">
      <w:numFmt w:val="bullet"/>
      <w:lvlText w:val="o"/>
      <w:lvlJc w:val="left"/>
      <w:pPr>
        <w:ind w:left="3037" w:hanging="361"/>
      </w:pPr>
      <w:rPr>
        <w:rFonts w:ascii="Courier New" w:hAnsi="Courier New"/>
        <w:b w:val="0"/>
        <w:w w:val="100"/>
        <w:sz w:val="20"/>
      </w:rPr>
    </w:lvl>
    <w:lvl w:ilvl="4">
      <w:numFmt w:val="bullet"/>
      <w:lvlText w:val="•"/>
      <w:lvlJc w:val="left"/>
      <w:pPr>
        <w:ind w:left="5146" w:hanging="361"/>
      </w:pPr>
    </w:lvl>
    <w:lvl w:ilvl="5">
      <w:numFmt w:val="bullet"/>
      <w:lvlText w:val="•"/>
      <w:lvlJc w:val="left"/>
      <w:pPr>
        <w:ind w:left="6199" w:hanging="361"/>
      </w:pPr>
    </w:lvl>
    <w:lvl w:ilvl="6">
      <w:numFmt w:val="bullet"/>
      <w:lvlText w:val="•"/>
      <w:lvlJc w:val="left"/>
      <w:pPr>
        <w:ind w:left="7252" w:hanging="361"/>
      </w:pPr>
    </w:lvl>
    <w:lvl w:ilvl="7">
      <w:numFmt w:val="bullet"/>
      <w:lvlText w:val="•"/>
      <w:lvlJc w:val="left"/>
      <w:pPr>
        <w:ind w:left="8305" w:hanging="361"/>
      </w:pPr>
    </w:lvl>
    <w:lvl w:ilvl="8">
      <w:numFmt w:val="bullet"/>
      <w:lvlText w:val="•"/>
      <w:lvlJc w:val="left"/>
      <w:pPr>
        <w:ind w:left="9358" w:hanging="361"/>
      </w:pPr>
    </w:lvl>
  </w:abstractNum>
  <w:abstractNum w:abstractNumId="8" w15:restartNumberingAfterBreak="0">
    <w:nsid w:val="0000040A"/>
    <w:multiLevelType w:val="multilevel"/>
    <w:tmpl w:val="0000088D"/>
    <w:lvl w:ilvl="0">
      <w:start w:val="2"/>
      <w:numFmt w:val="decimal"/>
      <w:lvlText w:val="%1"/>
      <w:lvlJc w:val="left"/>
      <w:pPr>
        <w:ind w:left="1957" w:hanging="721"/>
      </w:pPr>
      <w:rPr>
        <w:rFonts w:cs="Times New Roman"/>
      </w:rPr>
    </w:lvl>
    <w:lvl w:ilvl="1">
      <w:start w:val="1"/>
      <w:numFmt w:val="decimal"/>
      <w:lvlText w:val="%1.%2"/>
      <w:lvlJc w:val="left"/>
      <w:pPr>
        <w:ind w:left="1957" w:hanging="721"/>
      </w:pPr>
      <w:rPr>
        <w:rFonts w:ascii="Verdana" w:hAnsi="Verdana" w:cs="Verdana"/>
        <w:b w:val="0"/>
        <w:bCs w:val="0"/>
        <w:spacing w:val="-2"/>
        <w:w w:val="100"/>
        <w:sz w:val="20"/>
        <w:szCs w:val="20"/>
      </w:rPr>
    </w:lvl>
    <w:lvl w:ilvl="2">
      <w:numFmt w:val="bullet"/>
      <w:lvlText w:val=""/>
      <w:lvlJc w:val="left"/>
      <w:pPr>
        <w:ind w:left="2259" w:hanging="284"/>
      </w:pPr>
      <w:rPr>
        <w:rFonts w:ascii="Symbol" w:hAnsi="Symbol"/>
        <w:b w:val="0"/>
        <w:w w:val="100"/>
        <w:sz w:val="20"/>
      </w:rPr>
    </w:lvl>
    <w:lvl w:ilvl="3">
      <w:numFmt w:val="bullet"/>
      <w:lvlText w:val="•"/>
      <w:lvlJc w:val="left"/>
      <w:pPr>
        <w:ind w:left="4305" w:hanging="284"/>
      </w:pPr>
    </w:lvl>
    <w:lvl w:ilvl="4">
      <w:numFmt w:val="bullet"/>
      <w:lvlText w:val="•"/>
      <w:lvlJc w:val="left"/>
      <w:pPr>
        <w:ind w:left="5328" w:hanging="284"/>
      </w:pPr>
    </w:lvl>
    <w:lvl w:ilvl="5">
      <w:numFmt w:val="bullet"/>
      <w:lvlText w:val="•"/>
      <w:lvlJc w:val="left"/>
      <w:pPr>
        <w:ind w:left="6350" w:hanging="284"/>
      </w:pPr>
    </w:lvl>
    <w:lvl w:ilvl="6">
      <w:numFmt w:val="bullet"/>
      <w:lvlText w:val="•"/>
      <w:lvlJc w:val="left"/>
      <w:pPr>
        <w:ind w:left="7373" w:hanging="284"/>
      </w:pPr>
    </w:lvl>
    <w:lvl w:ilvl="7">
      <w:numFmt w:val="bullet"/>
      <w:lvlText w:val="•"/>
      <w:lvlJc w:val="left"/>
      <w:pPr>
        <w:ind w:left="8396" w:hanging="284"/>
      </w:pPr>
    </w:lvl>
    <w:lvl w:ilvl="8">
      <w:numFmt w:val="bullet"/>
      <w:lvlText w:val="•"/>
      <w:lvlJc w:val="left"/>
      <w:pPr>
        <w:ind w:left="9418" w:hanging="284"/>
      </w:pPr>
    </w:lvl>
  </w:abstractNum>
  <w:abstractNum w:abstractNumId="9" w15:restartNumberingAfterBreak="0">
    <w:nsid w:val="0000040B"/>
    <w:multiLevelType w:val="multilevel"/>
    <w:tmpl w:val="0000088E"/>
    <w:lvl w:ilvl="0">
      <w:start w:val="2"/>
      <w:numFmt w:val="decimal"/>
      <w:lvlText w:val="%1"/>
      <w:lvlJc w:val="left"/>
      <w:pPr>
        <w:ind w:left="1957" w:hanging="721"/>
      </w:pPr>
      <w:rPr>
        <w:rFonts w:cs="Times New Roman"/>
      </w:rPr>
    </w:lvl>
    <w:lvl w:ilvl="1">
      <w:start w:val="1"/>
      <w:numFmt w:val="decimal"/>
      <w:lvlText w:val="%1.%2"/>
      <w:lvlJc w:val="left"/>
      <w:pPr>
        <w:ind w:left="1957" w:hanging="721"/>
      </w:pPr>
      <w:rPr>
        <w:rFonts w:ascii="Verdana" w:hAnsi="Verdana" w:cs="Verdana"/>
        <w:b w:val="0"/>
        <w:bCs w:val="0"/>
        <w:spacing w:val="-2"/>
        <w:w w:val="100"/>
        <w:sz w:val="20"/>
        <w:szCs w:val="20"/>
      </w:rPr>
    </w:lvl>
    <w:lvl w:ilvl="2">
      <w:numFmt w:val="bullet"/>
      <w:lvlText w:val=""/>
      <w:lvlJc w:val="left"/>
      <w:pPr>
        <w:ind w:left="2259" w:hanging="284"/>
      </w:pPr>
      <w:rPr>
        <w:rFonts w:ascii="Symbol" w:hAnsi="Symbol"/>
        <w:b w:val="0"/>
        <w:w w:val="100"/>
        <w:sz w:val="20"/>
      </w:rPr>
    </w:lvl>
    <w:lvl w:ilvl="3">
      <w:numFmt w:val="bullet"/>
      <w:lvlText w:val="•"/>
      <w:lvlJc w:val="left"/>
      <w:pPr>
        <w:ind w:left="4305" w:hanging="284"/>
      </w:pPr>
    </w:lvl>
    <w:lvl w:ilvl="4">
      <w:numFmt w:val="bullet"/>
      <w:lvlText w:val="•"/>
      <w:lvlJc w:val="left"/>
      <w:pPr>
        <w:ind w:left="5328" w:hanging="284"/>
      </w:pPr>
    </w:lvl>
    <w:lvl w:ilvl="5">
      <w:numFmt w:val="bullet"/>
      <w:lvlText w:val="•"/>
      <w:lvlJc w:val="left"/>
      <w:pPr>
        <w:ind w:left="6350" w:hanging="284"/>
      </w:pPr>
    </w:lvl>
    <w:lvl w:ilvl="6">
      <w:numFmt w:val="bullet"/>
      <w:lvlText w:val="•"/>
      <w:lvlJc w:val="left"/>
      <w:pPr>
        <w:ind w:left="7373" w:hanging="284"/>
      </w:pPr>
    </w:lvl>
    <w:lvl w:ilvl="7">
      <w:numFmt w:val="bullet"/>
      <w:lvlText w:val="•"/>
      <w:lvlJc w:val="left"/>
      <w:pPr>
        <w:ind w:left="8396" w:hanging="284"/>
      </w:pPr>
    </w:lvl>
    <w:lvl w:ilvl="8">
      <w:numFmt w:val="bullet"/>
      <w:lvlText w:val="•"/>
      <w:lvlJc w:val="left"/>
      <w:pPr>
        <w:ind w:left="9418" w:hanging="284"/>
      </w:pPr>
    </w:lvl>
  </w:abstractNum>
  <w:abstractNum w:abstractNumId="10" w15:restartNumberingAfterBreak="0">
    <w:nsid w:val="0000040C"/>
    <w:multiLevelType w:val="multilevel"/>
    <w:tmpl w:val="0000088F"/>
    <w:lvl w:ilvl="0">
      <w:start w:val="3"/>
      <w:numFmt w:val="decimal"/>
      <w:lvlText w:val="%1"/>
      <w:lvlJc w:val="left"/>
      <w:pPr>
        <w:ind w:left="1957" w:hanging="721"/>
      </w:pPr>
      <w:rPr>
        <w:rFonts w:cs="Times New Roman"/>
      </w:rPr>
    </w:lvl>
    <w:lvl w:ilvl="1">
      <w:start w:val="1"/>
      <w:numFmt w:val="decimal"/>
      <w:lvlText w:val="%1.%2"/>
      <w:lvlJc w:val="left"/>
      <w:pPr>
        <w:ind w:left="1957" w:hanging="721"/>
      </w:pPr>
      <w:rPr>
        <w:rFonts w:ascii="Verdana" w:hAnsi="Verdana" w:cs="Verdana"/>
        <w:b w:val="0"/>
        <w:bCs w:val="0"/>
        <w:spacing w:val="-2"/>
        <w:w w:val="100"/>
        <w:sz w:val="20"/>
        <w:szCs w:val="20"/>
      </w:rPr>
    </w:lvl>
    <w:lvl w:ilvl="2">
      <w:numFmt w:val="bullet"/>
      <w:lvlText w:val=""/>
      <w:lvlJc w:val="left"/>
      <w:pPr>
        <w:ind w:left="2259" w:hanging="284"/>
      </w:pPr>
      <w:rPr>
        <w:rFonts w:ascii="Symbol" w:hAnsi="Symbol"/>
        <w:b w:val="0"/>
        <w:w w:val="100"/>
        <w:sz w:val="20"/>
      </w:rPr>
    </w:lvl>
    <w:lvl w:ilvl="3">
      <w:numFmt w:val="bullet"/>
      <w:lvlText w:val="•"/>
      <w:lvlJc w:val="left"/>
      <w:pPr>
        <w:ind w:left="4305" w:hanging="284"/>
      </w:pPr>
    </w:lvl>
    <w:lvl w:ilvl="4">
      <w:numFmt w:val="bullet"/>
      <w:lvlText w:val="•"/>
      <w:lvlJc w:val="left"/>
      <w:pPr>
        <w:ind w:left="5328" w:hanging="284"/>
      </w:pPr>
    </w:lvl>
    <w:lvl w:ilvl="5">
      <w:numFmt w:val="bullet"/>
      <w:lvlText w:val="•"/>
      <w:lvlJc w:val="left"/>
      <w:pPr>
        <w:ind w:left="6350" w:hanging="284"/>
      </w:pPr>
    </w:lvl>
    <w:lvl w:ilvl="6">
      <w:numFmt w:val="bullet"/>
      <w:lvlText w:val="•"/>
      <w:lvlJc w:val="left"/>
      <w:pPr>
        <w:ind w:left="7373" w:hanging="284"/>
      </w:pPr>
    </w:lvl>
    <w:lvl w:ilvl="7">
      <w:numFmt w:val="bullet"/>
      <w:lvlText w:val="•"/>
      <w:lvlJc w:val="left"/>
      <w:pPr>
        <w:ind w:left="8396" w:hanging="284"/>
      </w:pPr>
    </w:lvl>
    <w:lvl w:ilvl="8">
      <w:numFmt w:val="bullet"/>
      <w:lvlText w:val="•"/>
      <w:lvlJc w:val="left"/>
      <w:pPr>
        <w:ind w:left="9418" w:hanging="284"/>
      </w:pPr>
    </w:lvl>
  </w:abstractNum>
  <w:abstractNum w:abstractNumId="11" w15:restartNumberingAfterBreak="0">
    <w:nsid w:val="0000040D"/>
    <w:multiLevelType w:val="multilevel"/>
    <w:tmpl w:val="00000890"/>
    <w:lvl w:ilvl="0">
      <w:start w:val="3"/>
      <w:numFmt w:val="decimal"/>
      <w:lvlText w:val="%1"/>
      <w:lvlJc w:val="left"/>
      <w:pPr>
        <w:ind w:left="1957" w:hanging="721"/>
      </w:pPr>
      <w:rPr>
        <w:rFonts w:cs="Times New Roman"/>
      </w:rPr>
    </w:lvl>
    <w:lvl w:ilvl="1">
      <w:start w:val="1"/>
      <w:numFmt w:val="decimal"/>
      <w:lvlText w:val="%1.%2"/>
      <w:lvlJc w:val="left"/>
      <w:pPr>
        <w:ind w:left="1957" w:hanging="721"/>
      </w:pPr>
      <w:rPr>
        <w:rFonts w:ascii="Verdana" w:hAnsi="Verdana" w:cs="Verdana"/>
        <w:b w:val="0"/>
        <w:bCs w:val="0"/>
        <w:spacing w:val="-2"/>
        <w:w w:val="100"/>
        <w:sz w:val="20"/>
        <w:szCs w:val="20"/>
      </w:rPr>
    </w:lvl>
    <w:lvl w:ilvl="2">
      <w:numFmt w:val="bullet"/>
      <w:lvlText w:val=""/>
      <w:lvlJc w:val="left"/>
      <w:pPr>
        <w:ind w:left="2259" w:hanging="284"/>
      </w:pPr>
      <w:rPr>
        <w:rFonts w:ascii="Symbol" w:hAnsi="Symbol"/>
        <w:b w:val="0"/>
        <w:w w:val="100"/>
        <w:sz w:val="20"/>
      </w:rPr>
    </w:lvl>
    <w:lvl w:ilvl="3">
      <w:numFmt w:val="bullet"/>
      <w:lvlText w:val="•"/>
      <w:lvlJc w:val="left"/>
      <w:pPr>
        <w:ind w:left="4305" w:hanging="284"/>
      </w:pPr>
    </w:lvl>
    <w:lvl w:ilvl="4">
      <w:numFmt w:val="bullet"/>
      <w:lvlText w:val="•"/>
      <w:lvlJc w:val="left"/>
      <w:pPr>
        <w:ind w:left="5328" w:hanging="284"/>
      </w:pPr>
    </w:lvl>
    <w:lvl w:ilvl="5">
      <w:numFmt w:val="bullet"/>
      <w:lvlText w:val="•"/>
      <w:lvlJc w:val="left"/>
      <w:pPr>
        <w:ind w:left="6350" w:hanging="284"/>
      </w:pPr>
    </w:lvl>
    <w:lvl w:ilvl="6">
      <w:numFmt w:val="bullet"/>
      <w:lvlText w:val="•"/>
      <w:lvlJc w:val="left"/>
      <w:pPr>
        <w:ind w:left="7373" w:hanging="284"/>
      </w:pPr>
    </w:lvl>
    <w:lvl w:ilvl="7">
      <w:numFmt w:val="bullet"/>
      <w:lvlText w:val="•"/>
      <w:lvlJc w:val="left"/>
      <w:pPr>
        <w:ind w:left="8396" w:hanging="284"/>
      </w:pPr>
    </w:lvl>
    <w:lvl w:ilvl="8">
      <w:numFmt w:val="bullet"/>
      <w:lvlText w:val="•"/>
      <w:lvlJc w:val="left"/>
      <w:pPr>
        <w:ind w:left="9418" w:hanging="284"/>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278"/>
    <w:rsid w:val="00012318"/>
    <w:rsid w:val="000B6953"/>
    <w:rsid w:val="0024203D"/>
    <w:rsid w:val="002C5C4D"/>
    <w:rsid w:val="00356A7E"/>
    <w:rsid w:val="00362701"/>
    <w:rsid w:val="003836E6"/>
    <w:rsid w:val="00506106"/>
    <w:rsid w:val="005179D6"/>
    <w:rsid w:val="0054437E"/>
    <w:rsid w:val="0054483D"/>
    <w:rsid w:val="006F372E"/>
    <w:rsid w:val="00701E4D"/>
    <w:rsid w:val="007C4F32"/>
    <w:rsid w:val="00800278"/>
    <w:rsid w:val="008D21D5"/>
    <w:rsid w:val="009036AD"/>
    <w:rsid w:val="009E24CD"/>
    <w:rsid w:val="009E6BDC"/>
    <w:rsid w:val="00AA269B"/>
    <w:rsid w:val="00AF6EFD"/>
    <w:rsid w:val="00BE46DF"/>
    <w:rsid w:val="00C63C46"/>
    <w:rsid w:val="00C8672B"/>
    <w:rsid w:val="00CC0E52"/>
    <w:rsid w:val="00D04BE3"/>
    <w:rsid w:val="00DB78ED"/>
    <w:rsid w:val="00FF3E3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9AF58872-A67B-4381-81CF-F3C6EB90B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800278"/>
    <w:pPr>
      <w:widowControl w:val="0"/>
      <w:autoSpaceDE w:val="0"/>
      <w:autoSpaceDN w:val="0"/>
      <w:adjustRightInd w:val="0"/>
      <w:spacing w:after="0" w:line="240" w:lineRule="auto"/>
    </w:pPr>
    <w:rPr>
      <w:rFonts w:ascii="Verdana" w:eastAsiaTheme="minorEastAsia" w:hAnsi="Verdana" w:cs="Verdana"/>
      <w:lang w:eastAsia="en-AU"/>
    </w:rPr>
  </w:style>
  <w:style w:type="paragraph" w:styleId="Heading1">
    <w:name w:val="heading 1"/>
    <w:basedOn w:val="Normal"/>
    <w:next w:val="Normal"/>
    <w:link w:val="Heading1Char"/>
    <w:uiPriority w:val="1"/>
    <w:qFormat/>
    <w:rsid w:val="00800278"/>
    <w:pPr>
      <w:ind w:left="1236"/>
      <w:outlineLvl w:val="0"/>
    </w:pPr>
    <w:rPr>
      <w:b/>
      <w:bCs/>
      <w:sz w:val="28"/>
      <w:szCs w:val="28"/>
    </w:rPr>
  </w:style>
  <w:style w:type="paragraph" w:styleId="Heading2">
    <w:name w:val="heading 2"/>
    <w:basedOn w:val="Normal"/>
    <w:next w:val="Normal"/>
    <w:link w:val="Heading2Char"/>
    <w:uiPriority w:val="1"/>
    <w:qFormat/>
    <w:rsid w:val="00800278"/>
    <w:pPr>
      <w:ind w:left="1750" w:hanging="514"/>
      <w:outlineLvl w:val="1"/>
    </w:pPr>
    <w:rPr>
      <w:b/>
      <w:bCs/>
      <w:sz w:val="24"/>
      <w:szCs w:val="24"/>
    </w:rPr>
  </w:style>
  <w:style w:type="paragraph" w:styleId="Heading3">
    <w:name w:val="heading 3"/>
    <w:basedOn w:val="Normal"/>
    <w:next w:val="Normal"/>
    <w:link w:val="Heading3Char"/>
    <w:uiPriority w:val="1"/>
    <w:qFormat/>
    <w:rsid w:val="00800278"/>
    <w:pPr>
      <w:ind w:left="1236"/>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00278"/>
    <w:rPr>
      <w:rFonts w:ascii="Verdana" w:eastAsiaTheme="minorEastAsia" w:hAnsi="Verdana" w:cs="Verdana"/>
      <w:b/>
      <w:bCs/>
      <w:sz w:val="28"/>
      <w:szCs w:val="28"/>
      <w:lang w:eastAsia="en-AU"/>
    </w:rPr>
  </w:style>
  <w:style w:type="character" w:customStyle="1" w:styleId="Heading2Char">
    <w:name w:val="Heading 2 Char"/>
    <w:basedOn w:val="DefaultParagraphFont"/>
    <w:link w:val="Heading2"/>
    <w:uiPriority w:val="1"/>
    <w:rsid w:val="00800278"/>
    <w:rPr>
      <w:rFonts w:ascii="Verdana" w:eastAsiaTheme="minorEastAsia" w:hAnsi="Verdana" w:cs="Verdana"/>
      <w:b/>
      <w:bCs/>
      <w:sz w:val="24"/>
      <w:szCs w:val="24"/>
      <w:lang w:eastAsia="en-AU"/>
    </w:rPr>
  </w:style>
  <w:style w:type="character" w:customStyle="1" w:styleId="Heading3Char">
    <w:name w:val="Heading 3 Char"/>
    <w:basedOn w:val="DefaultParagraphFont"/>
    <w:link w:val="Heading3"/>
    <w:uiPriority w:val="1"/>
    <w:rsid w:val="00800278"/>
    <w:rPr>
      <w:rFonts w:ascii="Verdana" w:eastAsiaTheme="minorEastAsia" w:hAnsi="Verdana" w:cs="Verdana"/>
      <w:b/>
      <w:bCs/>
      <w:lang w:eastAsia="en-AU"/>
    </w:rPr>
  </w:style>
  <w:style w:type="paragraph" w:styleId="BodyText">
    <w:name w:val="Body Text"/>
    <w:basedOn w:val="Normal"/>
    <w:link w:val="BodyTextChar"/>
    <w:uiPriority w:val="1"/>
    <w:qFormat/>
    <w:rsid w:val="00800278"/>
    <w:rPr>
      <w:sz w:val="20"/>
      <w:szCs w:val="20"/>
    </w:rPr>
  </w:style>
  <w:style w:type="character" w:customStyle="1" w:styleId="BodyTextChar">
    <w:name w:val="Body Text Char"/>
    <w:basedOn w:val="DefaultParagraphFont"/>
    <w:link w:val="BodyText"/>
    <w:uiPriority w:val="1"/>
    <w:rsid w:val="00800278"/>
    <w:rPr>
      <w:rFonts w:ascii="Verdana" w:eastAsiaTheme="minorEastAsia" w:hAnsi="Verdana" w:cs="Verdana"/>
      <w:sz w:val="20"/>
      <w:szCs w:val="20"/>
      <w:lang w:eastAsia="en-AU"/>
    </w:rPr>
  </w:style>
  <w:style w:type="paragraph" w:styleId="ListParagraph">
    <w:name w:val="List Paragraph"/>
    <w:basedOn w:val="Normal"/>
    <w:uiPriority w:val="1"/>
    <w:qFormat/>
    <w:rsid w:val="00800278"/>
    <w:pPr>
      <w:ind w:left="1957" w:hanging="283"/>
    </w:pPr>
    <w:rPr>
      <w:sz w:val="24"/>
      <w:szCs w:val="24"/>
    </w:rPr>
  </w:style>
  <w:style w:type="character" w:styleId="Hyperlink">
    <w:name w:val="Hyperlink"/>
    <w:basedOn w:val="DefaultParagraphFont"/>
    <w:uiPriority w:val="99"/>
    <w:unhideWhenUsed/>
    <w:rsid w:val="00356A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13" Type="http://schemas.openxmlformats.org/officeDocument/2006/relationships/hyperlink" Target="mailto:Michelle.Roach@health.nsw.gov.au" TargetMode="External"/><Relationship Id="rId18" Type="http://schemas.openxmlformats.org/officeDocument/2006/relationships/hyperlink" Target="mailto:Margaret.Hjorth@icon.tea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0.png"/><Relationship Id="rId17" Type="http://schemas.openxmlformats.org/officeDocument/2006/relationships/hyperlink" Target="mailto:Ewa.Juresic@health.nsw.gov.au" TargetMode="External"/><Relationship Id="rId2" Type="http://schemas.openxmlformats.org/officeDocument/2006/relationships/styles" Target="styles.xml"/><Relationship Id="rId16" Type="http://schemas.openxmlformats.org/officeDocument/2006/relationships/hyperlink" Target="mailto:Michelle.Roach@health.nsw.gov.a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mailto:Margaret.Hjorth@icon.team"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mailto:Ewa.Juresic@health.nsw.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2281</Words>
  <Characters>13006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Cancer Institute NSW</Company>
  <LinksUpToDate>false</LinksUpToDate>
  <CharactersWithSpaces>15257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McLean</dc:creator>
  <cp:keywords/>
  <dc:description/>
  <cp:lastModifiedBy>anonymous</cp:lastModifiedBy>
  <cp:revision>2</cp:revision>
  <dcterms:created xsi:type="dcterms:W3CDTF">2019-09-10T01:29:00Z</dcterms:created>
  <dcterms:modified xsi:type="dcterms:W3CDTF">2019-09-10T01:29:00Z</dcterms:modified>
</cp:coreProperties>
</file>