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CDC4" w14:textId="77777777" w:rsidR="00A86B7A" w:rsidRDefault="00A86B7A" w:rsidP="00457407">
      <w:pPr>
        <w:pStyle w:val="Heading1"/>
        <w:ind w:left="4320" w:firstLine="720"/>
        <w:rPr>
          <w:color w:val="58267E"/>
          <w:sz w:val="40"/>
          <w:szCs w:val="40"/>
        </w:rPr>
      </w:pPr>
      <w:bookmarkStart w:id="0" w:name="_GoBack"/>
      <w:bookmarkEnd w:id="0"/>
      <w:r>
        <w:rPr>
          <w:color w:val="58267E"/>
          <w:sz w:val="40"/>
          <w:szCs w:val="40"/>
        </w:rPr>
        <w:t>Radiation Oncology Nursing</w:t>
      </w:r>
    </w:p>
    <w:p w14:paraId="1EAE06C5" w14:textId="3398DF78" w:rsidR="00AB0D1C" w:rsidRPr="00457407" w:rsidRDefault="00D762ED" w:rsidP="00457407">
      <w:pPr>
        <w:pStyle w:val="Heading1"/>
        <w:spacing w:before="0"/>
        <w:jc w:val="center"/>
        <w:rPr>
          <w:color w:val="58267E"/>
          <w:sz w:val="40"/>
          <w:szCs w:val="40"/>
        </w:rPr>
      </w:pPr>
      <w:r>
        <w:rPr>
          <w:color w:val="58267E"/>
          <w:sz w:val="40"/>
          <w:szCs w:val="40"/>
        </w:rPr>
        <w:t>Practical skills record</w:t>
      </w:r>
    </w:p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AB0D1C" w14:paraId="49843BD0" w14:textId="77777777" w:rsidTr="00D76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15466B04" w14:textId="00D84A87" w:rsidR="00AB0D1C" w:rsidRPr="00AB0D1C" w:rsidRDefault="00D762ED" w:rsidP="00D76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CNS, Head and Neck</w:t>
            </w:r>
          </w:p>
        </w:tc>
      </w:tr>
      <w:tr w:rsidR="00457407" w14:paraId="137EDB4B" w14:textId="77777777" w:rsidTr="00457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2948321A" w14:textId="39FAF665" w:rsidR="00457407" w:rsidRPr="00D762ED" w:rsidRDefault="00457407" w:rsidP="00457407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4AA17D3" w14:textId="6CF0376D" w:rsidR="00457407" w:rsidRPr="00D762ED" w:rsidRDefault="00457407" w:rsidP="00457407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C61004D" w14:textId="3F822D1A" w:rsidR="00457407" w:rsidRDefault="00457407" w:rsidP="00457407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1DDB0304" w14:textId="760F6F8A" w:rsidR="00457407" w:rsidRPr="00D762ED" w:rsidRDefault="00457407" w:rsidP="00457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0554D2E" w14:textId="5DE4D5DE" w:rsidR="00457407" w:rsidRPr="00D762ED" w:rsidRDefault="00457407" w:rsidP="00457407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6E5DD0F7" w14:textId="77777777" w:rsidTr="0045740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71819BB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CCB12B0" w14:textId="46BBA0E4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C481B29" w14:textId="77777777" w:rsidR="00457407" w:rsidRDefault="00457407" w:rsidP="00D762E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7E4E5BD" w14:textId="769B0A00" w:rsidR="00457407" w:rsidRDefault="00457407" w:rsidP="00D762E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D1167B8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D36886" w14:textId="0A8C226D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57AA76EC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77E5E7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2F071F2" w14:textId="63941F0B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0B7C98B4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5FAF68D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881F467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72073B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1738462" w14:textId="593DA865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BAE7B1C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6F2967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4D0F2DA" w14:textId="39EEFD10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7D14BCD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4355C360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1AF24BD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695BB42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1A114F9" w14:textId="62D52913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08F3FDDA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F6BE9A4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885806A" w14:textId="1CF573E5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C3513CA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B450506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3887046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B5A50A8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FB5B52A" w14:textId="24116B9E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250CCAD8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769B29A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53C18F7" w14:textId="65C09038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1DE8C74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1BEE661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7397997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1CBD75A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35E55C3" w14:textId="3DAFF160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6DD1E814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B2B4346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6D3CE3" w14:textId="69D7E9A5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A6C6567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7B7ACD72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B40B0C1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47CAAC5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6CE925D" w14:textId="2765B926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1647C1BA" w14:textId="77777777" w:rsidTr="005B5976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3AA5DA8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5E13C28" w14:textId="7D48F9F6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12894FD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CE86A13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7756A35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48AEC6" w14:textId="77777777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8C12F7E" w14:textId="3E43C0D0" w:rsidR="00457407" w:rsidRDefault="00457407" w:rsidP="00AB0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789389F2" w14:textId="77777777" w:rsidTr="005B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4813E89" w14:textId="77777777" w:rsidR="00457407" w:rsidRDefault="00457407" w:rsidP="00AB0D1C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638C467" w14:textId="4DC332D0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B3A55A2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07F41613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90F9CFC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22A5D22" w14:textId="77777777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9DFC4F3" w14:textId="35A6918B" w:rsidR="00457407" w:rsidRDefault="00457407" w:rsidP="00AB0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F46F35" w14:textId="77777777" w:rsidR="00457407" w:rsidRDefault="00457407"/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457407" w14:paraId="59B044C4" w14:textId="77777777" w:rsidTr="005E3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00DA81C0" w14:textId="5DCBBE70" w:rsidR="00457407" w:rsidRPr="00AB0D1C" w:rsidRDefault="00457407" w:rsidP="005E3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Thorax and Abdomen</w:t>
            </w:r>
          </w:p>
        </w:tc>
      </w:tr>
      <w:tr w:rsidR="00457407" w14:paraId="287A6787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5A4AFEE0" w14:textId="77777777" w:rsidR="00457407" w:rsidRPr="00D762ED" w:rsidRDefault="00457407" w:rsidP="005E3762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0A20BD5B" w14:textId="77777777" w:rsidR="00457407" w:rsidRPr="00D762ED" w:rsidRDefault="00457407" w:rsidP="005E376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250D07B4" w14:textId="77777777" w:rsidR="00457407" w:rsidRDefault="00457407" w:rsidP="005E376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FED4E57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DE36A86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5B7C3C10" w14:textId="77777777" w:rsidTr="005E376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AE27F81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E42736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652BDF1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F4D99E0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F14D93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DDF52E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2BFA933B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190AFA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3C6F882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033844F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0BB1C0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52F70B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041F7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137927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1F79A940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6EF1A85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DD9433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2F4B28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072CB0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EE4871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01E6CB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A3E9F8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6A57A020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95EB52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1573AEE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A7CA00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A1488D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0D22E1F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A400D7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6515C8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7FBB93FD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EA6D9D8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20014B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827F49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FDE461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D333A3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14D3EB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B6C2B0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65CF2A5F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A295934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F50095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C8231B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69B9B91B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4FF1E2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A353DE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794781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1A50210A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799649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2B3D14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770C9B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CF7566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7BAC75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37D723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E93E1F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1892DCE8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F10367B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C06C8D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B54279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567EAD8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54D41BA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83619C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E86E88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BB656AC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D27E613" w14:textId="77777777" w:rsidR="00457407" w:rsidRDefault="00457407" w:rsidP="005E3762"/>
          <w:p w14:paraId="7EB26A79" w14:textId="77777777" w:rsidR="00457407" w:rsidRDefault="00457407" w:rsidP="005E3762"/>
          <w:p w14:paraId="04FA54D5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295221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E4A3E85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14D76E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3D7DFE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3ECE2C56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687A6BA" w14:textId="77777777" w:rsidR="00457407" w:rsidRDefault="00457407" w:rsidP="005E3762"/>
          <w:p w14:paraId="1D13EBFD" w14:textId="77777777" w:rsidR="00457407" w:rsidRDefault="00457407" w:rsidP="005E3762"/>
          <w:p w14:paraId="2C9C06F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8C2FC6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B59E5B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2CF7A4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C92979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2D5649CB" w14:textId="77777777" w:rsidTr="005E3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29BC069C" w14:textId="59726684" w:rsidR="00457407" w:rsidRPr="00AB0D1C" w:rsidRDefault="00457407" w:rsidP="005E3762">
            <w:pPr>
              <w:rPr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lastRenderedPageBreak/>
              <w:t>Pelvis</w:t>
            </w:r>
          </w:p>
        </w:tc>
      </w:tr>
      <w:tr w:rsidR="00457407" w14:paraId="5F00EDB6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6259B049" w14:textId="77777777" w:rsidR="00457407" w:rsidRPr="00D762ED" w:rsidRDefault="00457407" w:rsidP="005E3762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25CCBB8F" w14:textId="77777777" w:rsidR="00457407" w:rsidRPr="00D762ED" w:rsidRDefault="00457407" w:rsidP="005E376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A442B06" w14:textId="77777777" w:rsidR="00457407" w:rsidRDefault="00457407" w:rsidP="005E376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6433695B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235DC2A5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6611EBB9" w14:textId="77777777" w:rsidTr="005E376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1AC3AAE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753FDB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C38A9B9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4D3F50C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26CBB35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0569EA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4BBF1C65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88CFDB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3EEF3D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10DFB3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06C357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24BFC1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8119F8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721838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3C101487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DB1266E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01C3EB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69E32D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E12405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D3A632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3FBA9F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8B327F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46D6B4B7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FF05FED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39CDB9E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3A2120B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B9AFB1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39EE1E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14CC77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98BE4D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05EDD073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5DFBB8E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32AFFB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3A0F41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0C1ADD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136D88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1CF76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24BEDC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3ACC642C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F62878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1F4E40F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ADDF3E2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6FE1F62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AADE45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C1E3FF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F88B67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44C8BC14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E2BB257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D65A2F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F291AF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6FC7C1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F30D8E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FFD838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BACF1E5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21EDBAB1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3E41598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01D494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E8FFEB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52B332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5556515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B7C095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08037E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D035E59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81FD1FF" w14:textId="77777777" w:rsidR="00457407" w:rsidRDefault="00457407" w:rsidP="005E3762"/>
          <w:p w14:paraId="37C7F83B" w14:textId="77777777" w:rsidR="00457407" w:rsidRDefault="00457407" w:rsidP="005E3762"/>
          <w:p w14:paraId="0D8ACC0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C2AF5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7CC90C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DB717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69CEB7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57137266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54755CB" w14:textId="77777777" w:rsidR="00457407" w:rsidRDefault="00457407" w:rsidP="005E3762"/>
          <w:p w14:paraId="7CB3484D" w14:textId="77777777" w:rsidR="00457407" w:rsidRDefault="00457407" w:rsidP="005E3762"/>
          <w:p w14:paraId="04E99FF9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1AAB97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D9927C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797BD3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34271C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FAB852" w14:textId="77777777" w:rsidR="004C7C5A" w:rsidRDefault="004C7C5A" w:rsidP="004C7C5A"/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457407" w14:paraId="661713BE" w14:textId="77777777" w:rsidTr="005E3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6AB969A7" w14:textId="1B4A8B0C" w:rsidR="00457407" w:rsidRPr="00AB0D1C" w:rsidRDefault="00457407" w:rsidP="005E3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Extremity</w:t>
            </w:r>
          </w:p>
        </w:tc>
      </w:tr>
      <w:tr w:rsidR="00457407" w14:paraId="0309A313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1E5D4554" w14:textId="77777777" w:rsidR="00457407" w:rsidRPr="00D762ED" w:rsidRDefault="00457407" w:rsidP="005E3762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7B39712B" w14:textId="77777777" w:rsidR="00457407" w:rsidRPr="00D762ED" w:rsidRDefault="00457407" w:rsidP="005E376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65B76DAA" w14:textId="77777777" w:rsidR="00457407" w:rsidRDefault="00457407" w:rsidP="005E376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8F6F417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4FEEE52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0E3BD935" w14:textId="77777777" w:rsidTr="005E376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3C1B6DE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991278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30A5944C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B36FAEE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74555B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F59AA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181BFF86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908917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C2039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56114F0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7112048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5B449D5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254D47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B67CC7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70230539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52668B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8AD37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1DF90E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8C63CB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8131F2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09FE92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1BF3A0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4A81FC71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A8C54C2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9C47B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A77AB3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BEF58B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82BE74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7549DD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437C4B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3C98D84A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7BE46BA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9AC38F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F115AA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7CEAD9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EE6C1F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5ACE6F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5258CD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2F5E87F8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EAE741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5A93F3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8EB3A8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3306E0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3FA1CD2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D307E0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860A9C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64119316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89309FD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BF3010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47B6CB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E0790E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34E2278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78D0C7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923236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79CEBE7E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1449214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EA4D00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3CC557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0F751F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B0FDF6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AFB0DA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C4763D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CA454E9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B6EE43C" w14:textId="77777777" w:rsidR="00457407" w:rsidRDefault="00457407" w:rsidP="005E3762"/>
          <w:p w14:paraId="38367A09" w14:textId="77777777" w:rsidR="00457407" w:rsidRDefault="00457407" w:rsidP="005E3762"/>
          <w:p w14:paraId="1CF47381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8FFD33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957878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DF8157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15D8AD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18992F" w14:textId="77777777" w:rsidR="00457407" w:rsidRDefault="00457407" w:rsidP="004C7C5A"/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457407" w14:paraId="19A769E7" w14:textId="77777777" w:rsidTr="005E3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51ED5A20" w14:textId="081C7166" w:rsidR="00457407" w:rsidRPr="00AB0D1C" w:rsidRDefault="00457407" w:rsidP="005E3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Skin</w:t>
            </w:r>
          </w:p>
        </w:tc>
      </w:tr>
      <w:tr w:rsidR="00457407" w14:paraId="01A12525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6967917" w14:textId="77777777" w:rsidR="00457407" w:rsidRPr="00D762ED" w:rsidRDefault="00457407" w:rsidP="005E3762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15B04DB6" w14:textId="77777777" w:rsidR="00457407" w:rsidRPr="00D762ED" w:rsidRDefault="00457407" w:rsidP="005E376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27A1F73E" w14:textId="77777777" w:rsidR="00457407" w:rsidRDefault="00457407" w:rsidP="005E376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0B96BAE0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308BE371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20AF42EC" w14:textId="77777777" w:rsidTr="005E376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E1AADA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0855FE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17BDCE2C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79B1941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24C73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1FAE1A4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1ADB419C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EA7124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A741C2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03681A0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BBA16B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D06447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47D8F3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FEB8F0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4AEECBD6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870C261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DDF2B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5B5D49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BA86FF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7DCB79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7BF9A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425D87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0804742C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60EB2D3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CEF199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BB4FCD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9546ED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72C0FEF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06C0CA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C2E51C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702CBE89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E981E5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228F3B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81AEFA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C67AAD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0129CA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511822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BB9C0F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3309C781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F9682CE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C250E8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ABF87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4688EE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0A3F164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1474E6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797BBBC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6B380BC8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9378026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13BF4F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43091C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6562D8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31E7BE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384F6A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EF86B4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70952FE0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028F010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D8E921F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1886FDB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6A37C7B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78F4FF22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ECB03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831FBC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3EDF424E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65A86C2" w14:textId="77777777" w:rsidR="00457407" w:rsidRDefault="00457407" w:rsidP="005E3762"/>
          <w:p w14:paraId="79F086FB" w14:textId="77777777" w:rsidR="00457407" w:rsidRDefault="00457407" w:rsidP="005E3762"/>
          <w:p w14:paraId="1B774877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A23CBA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A49B2DE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85FD4A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F6CE02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3178BC" w14:textId="77777777" w:rsidR="00457407" w:rsidRDefault="00457407" w:rsidP="004C7C5A"/>
    <w:p w14:paraId="4F43D404" w14:textId="77777777" w:rsidR="00457407" w:rsidRDefault="00457407" w:rsidP="004C7C5A"/>
    <w:tbl>
      <w:tblPr>
        <w:tblStyle w:val="LightList-Accent5"/>
        <w:tblW w:w="15559" w:type="dxa"/>
        <w:tblLook w:val="04A0" w:firstRow="1" w:lastRow="0" w:firstColumn="1" w:lastColumn="0" w:noHBand="0" w:noVBand="1"/>
      </w:tblPr>
      <w:tblGrid>
        <w:gridCol w:w="1384"/>
        <w:gridCol w:w="1843"/>
        <w:gridCol w:w="8363"/>
        <w:gridCol w:w="1843"/>
        <w:gridCol w:w="2126"/>
      </w:tblGrid>
      <w:tr w:rsidR="00457407" w14:paraId="570B1002" w14:textId="77777777" w:rsidTr="005E3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5"/>
            <w:tcBorders>
              <w:bottom w:val="single" w:sz="4" w:space="0" w:color="4BACC6" w:themeColor="accent5"/>
            </w:tcBorders>
            <w:shd w:val="clear" w:color="auto" w:fill="4BACC6"/>
          </w:tcPr>
          <w:p w14:paraId="6A36E564" w14:textId="532527B5" w:rsidR="00457407" w:rsidRPr="00AB0D1C" w:rsidRDefault="00457407" w:rsidP="005E3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Palliative</w:t>
            </w:r>
          </w:p>
        </w:tc>
      </w:tr>
      <w:tr w:rsidR="00457407" w14:paraId="5AA13DAB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5E71FF08" w14:textId="77777777" w:rsidR="00457407" w:rsidRPr="00D762ED" w:rsidRDefault="00457407" w:rsidP="005E3762">
            <w:pPr>
              <w:spacing w:before="120"/>
              <w:jc w:val="center"/>
              <w:rPr>
                <w:bCs w:val="0"/>
              </w:rPr>
            </w:pPr>
            <w:r w:rsidRPr="00D762ED">
              <w:t>Date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5651BBBC" w14:textId="77777777" w:rsidR="00457407" w:rsidRPr="00D762ED" w:rsidRDefault="00457407" w:rsidP="005E376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762ED">
              <w:rPr>
                <w:b/>
              </w:rPr>
              <w:t>Site</w:t>
            </w: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189BEF5F" w14:textId="77777777" w:rsidR="00457407" w:rsidRDefault="00457407" w:rsidP="005E376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Description of skill/activity (include level of involvement)</w:t>
            </w:r>
          </w:p>
        </w:tc>
        <w:tc>
          <w:tcPr>
            <w:tcW w:w="18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313ABB59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Learner signature</w:t>
            </w:r>
          </w:p>
        </w:tc>
        <w:tc>
          <w:tcPr>
            <w:tcW w:w="21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353202C6" w14:textId="77777777" w:rsidR="00457407" w:rsidRPr="00D762ED" w:rsidRDefault="00457407" w:rsidP="005E3762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Facilitator signature</w:t>
            </w:r>
          </w:p>
        </w:tc>
      </w:tr>
      <w:tr w:rsidR="00457407" w14:paraId="4C422116" w14:textId="77777777" w:rsidTr="005E376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6C7BDDB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7CB7A9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</w:tcPr>
          <w:p w14:paraId="042B9CD9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82CF312" w14:textId="77777777" w:rsidR="00457407" w:rsidRDefault="00457407" w:rsidP="005E3762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F75C2E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3C29E5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34139346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FFC37E3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9F8D2B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</w:tcPr>
          <w:p w14:paraId="49B86263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1A35AB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32DCD84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D6210E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62F6A7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192A17F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E05A192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9144045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8F2760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8A5BD2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9569B99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A9BFDEB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D69093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0A6E6DE2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14A7948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11B611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268E0CA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7C846927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7EC2F576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84FB4DE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4DA6C02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59767C75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97A32D2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FFC7336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2DCBF0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99A26D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9D207FD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989399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07451E5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0F24CBDC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1916C2C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2EF9B6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D29292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F1C0D71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23C66D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2422830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F0C8A5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0BD559C6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1AD61A2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43874BD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875FFC1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1E157DF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CF4C7CC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5A1C962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AB77A23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7407" w14:paraId="5D3F8504" w14:textId="77777777" w:rsidTr="005E3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12E1B83B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786564DB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4DB12F4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372FBF9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D39576D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BDBAD85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59C6E48" w14:textId="77777777" w:rsidR="00457407" w:rsidRDefault="00457407" w:rsidP="005E37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7407" w14:paraId="02056E68" w14:textId="77777777" w:rsidTr="005E3762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68DEC185" w14:textId="77777777" w:rsidR="00457407" w:rsidRDefault="00457407" w:rsidP="005E3762"/>
          <w:p w14:paraId="44B2E7B4" w14:textId="77777777" w:rsidR="00457407" w:rsidRDefault="00457407" w:rsidP="005E3762"/>
          <w:p w14:paraId="1E6FBCCF" w14:textId="77777777" w:rsidR="00457407" w:rsidRDefault="00457407" w:rsidP="005E3762"/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3FAB1190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36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20CD9C4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0AF116E7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4BACC6" w:themeColor="accent5"/>
              <w:right w:val="single" w:sz="4" w:space="0" w:color="4BACC6" w:themeColor="accent5"/>
            </w:tcBorders>
          </w:tcPr>
          <w:p w14:paraId="5E085DDA" w14:textId="77777777" w:rsidR="00457407" w:rsidRDefault="00457407" w:rsidP="005E3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2979E9" w14:textId="77777777" w:rsidR="00457407" w:rsidRDefault="00457407" w:rsidP="004C7C5A"/>
    <w:sectPr w:rsidR="00457407" w:rsidSect="00D762ED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3075D" w14:textId="77777777" w:rsidR="00A86B7A" w:rsidRDefault="00A86B7A" w:rsidP="004C7C5A">
      <w:pPr>
        <w:spacing w:after="0" w:line="240" w:lineRule="auto"/>
      </w:pPr>
      <w:r>
        <w:separator/>
      </w:r>
    </w:p>
  </w:endnote>
  <w:endnote w:type="continuationSeparator" w:id="0">
    <w:p w14:paraId="3B5C2764" w14:textId="77777777" w:rsidR="00A86B7A" w:rsidRDefault="00A86B7A" w:rsidP="004C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1D03F" w14:textId="77777777" w:rsidR="00A86B7A" w:rsidRDefault="00A86B7A" w:rsidP="004C7C5A">
      <w:pPr>
        <w:spacing w:after="0" w:line="240" w:lineRule="auto"/>
      </w:pPr>
      <w:r>
        <w:separator/>
      </w:r>
    </w:p>
  </w:footnote>
  <w:footnote w:type="continuationSeparator" w:id="0">
    <w:p w14:paraId="1182B2B2" w14:textId="77777777" w:rsidR="00A86B7A" w:rsidRDefault="00A86B7A" w:rsidP="004C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23FE7" w14:textId="228687A3" w:rsidR="00A86B7A" w:rsidRDefault="0045740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6667D97" wp14:editId="405EA854">
          <wp:simplePos x="0" y="0"/>
          <wp:positionH relativeFrom="column">
            <wp:posOffset>8315325</wp:posOffset>
          </wp:positionH>
          <wp:positionV relativeFrom="paragraph">
            <wp:posOffset>-192405</wp:posOffset>
          </wp:positionV>
          <wp:extent cx="1209675" cy="718820"/>
          <wp:effectExtent l="0" t="0" r="9525" b="5080"/>
          <wp:wrapTight wrapText="bothSides">
            <wp:wrapPolygon edited="0">
              <wp:start x="0" y="0"/>
              <wp:lineTo x="0" y="21180"/>
              <wp:lineTo x="21430" y="21180"/>
              <wp:lineTo x="2143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6B7A">
      <w:rPr>
        <w:noProof/>
        <w:lang w:eastAsia="zh-CN"/>
      </w:rPr>
      <w:drawing>
        <wp:inline distT="0" distB="0" distL="0" distR="0" wp14:anchorId="2B856689" wp14:editId="37BB55E9">
          <wp:extent cx="1956632" cy="56197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6632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B7A">
      <w:t xml:space="preserve">                                                                              </w:t>
    </w:r>
  </w:p>
  <w:p w14:paraId="63FA744E" w14:textId="77777777" w:rsidR="00A86B7A" w:rsidRDefault="00A86B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1" w15:restartNumberingAfterBreak="0">
    <w:nsid w:val="00000407"/>
    <w:multiLevelType w:val="multilevel"/>
    <w:tmpl w:val="0000088A"/>
    <w:lvl w:ilvl="0">
      <w:numFmt w:val="bullet"/>
      <w:lvlText w:val=""/>
      <w:lvlJc w:val="left"/>
      <w:pPr>
        <w:ind w:left="1189" w:hanging="360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1553" w:hanging="360"/>
      </w:pPr>
    </w:lvl>
    <w:lvl w:ilvl="2">
      <w:numFmt w:val="bullet"/>
      <w:lvlText w:val="•"/>
      <w:lvlJc w:val="left"/>
      <w:pPr>
        <w:ind w:left="1927" w:hanging="360"/>
      </w:pPr>
    </w:lvl>
    <w:lvl w:ilvl="3">
      <w:numFmt w:val="bullet"/>
      <w:lvlText w:val="•"/>
      <w:lvlJc w:val="left"/>
      <w:pPr>
        <w:ind w:left="2301" w:hanging="360"/>
      </w:pPr>
    </w:lvl>
    <w:lvl w:ilvl="4">
      <w:numFmt w:val="bullet"/>
      <w:lvlText w:val="•"/>
      <w:lvlJc w:val="left"/>
      <w:pPr>
        <w:ind w:left="2674" w:hanging="360"/>
      </w:pPr>
    </w:lvl>
    <w:lvl w:ilvl="5">
      <w:numFmt w:val="bullet"/>
      <w:lvlText w:val="•"/>
      <w:lvlJc w:val="left"/>
      <w:pPr>
        <w:ind w:left="3048" w:hanging="360"/>
      </w:pPr>
    </w:lvl>
    <w:lvl w:ilvl="6">
      <w:numFmt w:val="bullet"/>
      <w:lvlText w:val="•"/>
      <w:lvlJc w:val="left"/>
      <w:pPr>
        <w:ind w:left="3422" w:hanging="360"/>
      </w:pPr>
    </w:lvl>
    <w:lvl w:ilvl="7">
      <w:numFmt w:val="bullet"/>
      <w:lvlText w:val="•"/>
      <w:lvlJc w:val="left"/>
      <w:pPr>
        <w:ind w:left="3795" w:hanging="360"/>
      </w:pPr>
    </w:lvl>
    <w:lvl w:ilvl="8">
      <w:numFmt w:val="bullet"/>
      <w:lvlText w:val="•"/>
      <w:lvlJc w:val="left"/>
      <w:pPr>
        <w:ind w:left="4169" w:hanging="360"/>
      </w:pPr>
    </w:lvl>
  </w:abstractNum>
  <w:abstractNum w:abstractNumId="2" w15:restartNumberingAfterBreak="0">
    <w:nsid w:val="0000040A"/>
    <w:multiLevelType w:val="multilevel"/>
    <w:tmpl w:val="0000088D"/>
    <w:lvl w:ilvl="0">
      <w:start w:val="1"/>
      <w:numFmt w:val="decimal"/>
      <w:lvlText w:val="%1"/>
      <w:lvlJc w:val="left"/>
      <w:pPr>
        <w:ind w:left="829" w:hanging="72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829" w:hanging="720"/>
      </w:pPr>
      <w:rPr>
        <w:rFonts w:ascii="Verdana" w:hAnsi="Verdana" w:cs="Verdana"/>
        <w:b w:val="0"/>
        <w:bCs w:val="0"/>
        <w:spacing w:val="-2"/>
        <w:w w:val="100"/>
        <w:sz w:val="20"/>
        <w:szCs w:val="20"/>
      </w:rPr>
    </w:lvl>
    <w:lvl w:ilvl="2">
      <w:numFmt w:val="bullet"/>
      <w:lvlText w:val=""/>
      <w:lvlJc w:val="left"/>
      <w:pPr>
        <w:ind w:left="1189" w:hanging="360"/>
      </w:pPr>
      <w:rPr>
        <w:rFonts w:ascii="Symbol" w:hAnsi="Symbol"/>
        <w:b w:val="0"/>
        <w:w w:val="100"/>
        <w:sz w:val="20"/>
      </w:rPr>
    </w:lvl>
    <w:lvl w:ilvl="3">
      <w:numFmt w:val="bullet"/>
      <w:lvlText w:val="•"/>
      <w:lvlJc w:val="left"/>
      <w:pPr>
        <w:ind w:left="2010" w:hanging="360"/>
      </w:pPr>
    </w:lvl>
    <w:lvl w:ilvl="4">
      <w:numFmt w:val="bullet"/>
      <w:lvlText w:val="•"/>
      <w:lvlJc w:val="left"/>
      <w:pPr>
        <w:ind w:left="2425" w:hanging="360"/>
      </w:pPr>
    </w:lvl>
    <w:lvl w:ilvl="5">
      <w:numFmt w:val="bullet"/>
      <w:lvlText w:val="•"/>
      <w:lvlJc w:val="left"/>
      <w:pPr>
        <w:ind w:left="2840" w:hanging="360"/>
      </w:pPr>
    </w:lvl>
    <w:lvl w:ilvl="6">
      <w:numFmt w:val="bullet"/>
      <w:lvlText w:val="•"/>
      <w:lvlJc w:val="left"/>
      <w:pPr>
        <w:ind w:left="3256" w:hanging="360"/>
      </w:pPr>
    </w:lvl>
    <w:lvl w:ilvl="7">
      <w:numFmt w:val="bullet"/>
      <w:lvlText w:val="•"/>
      <w:lvlJc w:val="left"/>
      <w:pPr>
        <w:ind w:left="3671" w:hanging="360"/>
      </w:pPr>
    </w:lvl>
    <w:lvl w:ilvl="8">
      <w:numFmt w:val="bullet"/>
      <w:lvlText w:val="•"/>
      <w:lvlJc w:val="left"/>
      <w:pPr>
        <w:ind w:left="4086" w:hanging="360"/>
      </w:pPr>
    </w:lvl>
  </w:abstractNum>
  <w:abstractNum w:abstractNumId="3" w15:restartNumberingAfterBreak="0">
    <w:nsid w:val="0000040D"/>
    <w:multiLevelType w:val="multilevel"/>
    <w:tmpl w:val="3A9609D8"/>
    <w:lvl w:ilvl="0">
      <w:start w:val="1"/>
      <w:numFmt w:val="decimal"/>
      <w:lvlText w:val="%1"/>
      <w:lvlJc w:val="left"/>
      <w:pPr>
        <w:ind w:left="829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29" w:hanging="720"/>
      </w:pPr>
      <w:rPr>
        <w:rFonts w:ascii="Verdana" w:hAnsi="Verdana" w:cs="Verdana" w:hint="default"/>
        <w:b w:val="0"/>
        <w:bCs w:val="0"/>
        <w:spacing w:val="-2"/>
        <w:w w:val="100"/>
        <w:sz w:val="20"/>
        <w:szCs w:val="20"/>
      </w:rPr>
    </w:lvl>
    <w:lvl w:ilvl="2">
      <w:numFmt w:val="bullet"/>
      <w:lvlText w:val=""/>
      <w:lvlJc w:val="left"/>
      <w:pPr>
        <w:ind w:left="1189" w:hanging="360"/>
      </w:pPr>
      <w:rPr>
        <w:rFonts w:ascii="Symbol" w:hAnsi="Symbol" w:hint="default"/>
        <w:b w:val="0"/>
        <w:w w:val="100"/>
        <w:sz w:val="20"/>
      </w:rPr>
    </w:lvl>
    <w:lvl w:ilvl="3">
      <w:numFmt w:val="bullet"/>
      <w:lvlText w:val="o"/>
      <w:lvlJc w:val="left"/>
      <w:pPr>
        <w:ind w:left="1909" w:hanging="360"/>
      </w:pPr>
      <w:rPr>
        <w:rFonts w:ascii="Courier New" w:hAnsi="Courier New" w:hint="default"/>
        <w:b w:val="0"/>
        <w:w w:val="100"/>
        <w:sz w:val="20"/>
      </w:rPr>
    </w:lvl>
    <w:lvl w:ilvl="4">
      <w:numFmt w:val="bullet"/>
      <w:lvlText w:val="•"/>
      <w:lvlJc w:val="left"/>
      <w:pPr>
        <w:ind w:left="2654" w:hanging="360"/>
      </w:pPr>
      <w:rPr>
        <w:rFonts w:hint="default"/>
      </w:rPr>
    </w:lvl>
    <w:lvl w:ilvl="5">
      <w:numFmt w:val="bullet"/>
      <w:lvlText w:val="•"/>
      <w:lvlJc w:val="left"/>
      <w:pPr>
        <w:ind w:left="3031" w:hanging="360"/>
      </w:pPr>
      <w:rPr>
        <w:rFonts w:hint="default"/>
      </w:rPr>
    </w:lvl>
    <w:lvl w:ilvl="6">
      <w:numFmt w:val="bullet"/>
      <w:lvlText w:val="•"/>
      <w:lvlJc w:val="left"/>
      <w:pPr>
        <w:ind w:left="3408" w:hanging="360"/>
      </w:pPr>
      <w:rPr>
        <w:rFonts w:hint="default"/>
      </w:rPr>
    </w:lvl>
    <w:lvl w:ilvl="7">
      <w:numFmt w:val="bullet"/>
      <w:lvlText w:val="•"/>
      <w:lvlJc w:val="left"/>
      <w:pPr>
        <w:ind w:left="3785" w:hanging="360"/>
      </w:pPr>
      <w:rPr>
        <w:rFonts w:hint="default"/>
      </w:rPr>
    </w:lvl>
    <w:lvl w:ilvl="8">
      <w:numFmt w:val="bullet"/>
      <w:lvlText w:val="•"/>
      <w:lvlJc w:val="left"/>
      <w:pPr>
        <w:ind w:left="4162" w:hanging="360"/>
      </w:pPr>
      <w:rPr>
        <w:rFonts w:hint="default"/>
      </w:rPr>
    </w:lvl>
  </w:abstractNum>
  <w:abstractNum w:abstractNumId="4" w15:restartNumberingAfterBreak="0">
    <w:nsid w:val="100B24C5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5" w15:restartNumberingAfterBreak="0">
    <w:nsid w:val="23790E14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6" w15:restartNumberingAfterBreak="0">
    <w:nsid w:val="34CF2CEE"/>
    <w:multiLevelType w:val="hybridMultilevel"/>
    <w:tmpl w:val="2622349A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7" w15:restartNumberingAfterBreak="0">
    <w:nsid w:val="352A48E5"/>
    <w:multiLevelType w:val="hybridMultilevel"/>
    <w:tmpl w:val="B214458A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" w15:restartNumberingAfterBreak="0">
    <w:nsid w:val="3F735A52"/>
    <w:multiLevelType w:val="hybridMultilevel"/>
    <w:tmpl w:val="865AC3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65BE4"/>
    <w:multiLevelType w:val="hybridMultilevel"/>
    <w:tmpl w:val="81B0E62E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 w15:restartNumberingAfterBreak="0">
    <w:nsid w:val="4C075C13"/>
    <w:multiLevelType w:val="hybridMultilevel"/>
    <w:tmpl w:val="152ECF8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42C8F"/>
    <w:multiLevelType w:val="multilevel"/>
    <w:tmpl w:val="00000887"/>
    <w:lvl w:ilvl="0">
      <w:numFmt w:val="bullet"/>
      <w:lvlText w:val=""/>
      <w:lvlJc w:val="left"/>
      <w:pPr>
        <w:ind w:left="502" w:hanging="284"/>
      </w:pPr>
      <w:rPr>
        <w:rFonts w:ascii="Symbol" w:hAnsi="Symbol"/>
        <w:b w:val="0"/>
        <w:w w:val="100"/>
        <w:sz w:val="20"/>
      </w:rPr>
    </w:lvl>
    <w:lvl w:ilvl="1">
      <w:numFmt w:val="bullet"/>
      <w:lvlText w:val="•"/>
      <w:lvlJc w:val="left"/>
      <w:pPr>
        <w:ind w:left="878" w:hanging="284"/>
      </w:pPr>
    </w:lvl>
    <w:lvl w:ilvl="2">
      <w:numFmt w:val="bullet"/>
      <w:lvlText w:val="•"/>
      <w:lvlJc w:val="left"/>
      <w:pPr>
        <w:ind w:left="1257" w:hanging="284"/>
      </w:pPr>
    </w:lvl>
    <w:lvl w:ilvl="3">
      <w:numFmt w:val="bullet"/>
      <w:lvlText w:val="•"/>
      <w:lvlJc w:val="left"/>
      <w:pPr>
        <w:ind w:left="1635" w:hanging="284"/>
      </w:pPr>
    </w:lvl>
    <w:lvl w:ilvl="4">
      <w:numFmt w:val="bullet"/>
      <w:lvlText w:val="•"/>
      <w:lvlJc w:val="left"/>
      <w:pPr>
        <w:ind w:left="2014" w:hanging="284"/>
      </w:pPr>
    </w:lvl>
    <w:lvl w:ilvl="5">
      <w:numFmt w:val="bullet"/>
      <w:lvlText w:val="•"/>
      <w:lvlJc w:val="left"/>
      <w:pPr>
        <w:ind w:left="2393" w:hanging="284"/>
      </w:pPr>
    </w:lvl>
    <w:lvl w:ilvl="6">
      <w:numFmt w:val="bullet"/>
      <w:lvlText w:val="•"/>
      <w:lvlJc w:val="left"/>
      <w:pPr>
        <w:ind w:left="2771" w:hanging="284"/>
      </w:pPr>
    </w:lvl>
    <w:lvl w:ilvl="7">
      <w:numFmt w:val="bullet"/>
      <w:lvlText w:val="•"/>
      <w:lvlJc w:val="left"/>
      <w:pPr>
        <w:ind w:left="3150" w:hanging="284"/>
      </w:pPr>
    </w:lvl>
    <w:lvl w:ilvl="8">
      <w:numFmt w:val="bullet"/>
      <w:lvlText w:val="•"/>
      <w:lvlJc w:val="left"/>
      <w:pPr>
        <w:ind w:left="3528" w:hanging="284"/>
      </w:pPr>
    </w:lvl>
  </w:abstractNum>
  <w:abstractNum w:abstractNumId="12" w15:restartNumberingAfterBreak="0">
    <w:nsid w:val="6A004D25"/>
    <w:multiLevelType w:val="hybridMultilevel"/>
    <w:tmpl w:val="957C3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A4960"/>
    <w:multiLevelType w:val="hybridMultilevel"/>
    <w:tmpl w:val="F2509ED6"/>
    <w:lvl w:ilvl="0" w:tplc="0C0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780C29A8"/>
    <w:multiLevelType w:val="hybridMultilevel"/>
    <w:tmpl w:val="7668EA32"/>
    <w:lvl w:ilvl="0" w:tplc="0C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11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5A"/>
    <w:rsid w:val="00000E40"/>
    <w:rsid w:val="00095100"/>
    <w:rsid w:val="000D790A"/>
    <w:rsid w:val="00155086"/>
    <w:rsid w:val="00262207"/>
    <w:rsid w:val="0032745C"/>
    <w:rsid w:val="003B459E"/>
    <w:rsid w:val="004164EB"/>
    <w:rsid w:val="00432C96"/>
    <w:rsid w:val="00457407"/>
    <w:rsid w:val="0046546D"/>
    <w:rsid w:val="004C7C5A"/>
    <w:rsid w:val="004D06FF"/>
    <w:rsid w:val="005C3A52"/>
    <w:rsid w:val="005C5195"/>
    <w:rsid w:val="005D5D77"/>
    <w:rsid w:val="00635635"/>
    <w:rsid w:val="00723ADA"/>
    <w:rsid w:val="007B03F2"/>
    <w:rsid w:val="007F7568"/>
    <w:rsid w:val="00943E62"/>
    <w:rsid w:val="00984AC9"/>
    <w:rsid w:val="00992C5B"/>
    <w:rsid w:val="00A11768"/>
    <w:rsid w:val="00A25731"/>
    <w:rsid w:val="00A74744"/>
    <w:rsid w:val="00A86B7A"/>
    <w:rsid w:val="00AA231B"/>
    <w:rsid w:val="00AB0D1C"/>
    <w:rsid w:val="00B55ECE"/>
    <w:rsid w:val="00BA706E"/>
    <w:rsid w:val="00D14936"/>
    <w:rsid w:val="00D4333A"/>
    <w:rsid w:val="00D762ED"/>
    <w:rsid w:val="00D91D7F"/>
    <w:rsid w:val="00E2094E"/>
    <w:rsid w:val="00EF72DB"/>
    <w:rsid w:val="00F10494"/>
    <w:rsid w:val="00F721EF"/>
    <w:rsid w:val="00F83721"/>
    <w:rsid w:val="00FA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A41A17F"/>
  <w15:docId w15:val="{4E4B5F32-B448-4001-AB4B-E28AA0E2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C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C5A"/>
  </w:style>
  <w:style w:type="paragraph" w:styleId="Footer">
    <w:name w:val="footer"/>
    <w:basedOn w:val="Normal"/>
    <w:link w:val="FooterChar"/>
    <w:uiPriority w:val="99"/>
    <w:unhideWhenUsed/>
    <w:rsid w:val="004C7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C5A"/>
  </w:style>
  <w:style w:type="paragraph" w:styleId="BalloonText">
    <w:name w:val="Balloon Text"/>
    <w:basedOn w:val="Normal"/>
    <w:link w:val="BalloonTextChar"/>
    <w:uiPriority w:val="99"/>
    <w:semiHidden/>
    <w:unhideWhenUsed/>
    <w:rsid w:val="004C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C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C7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4C7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C7C5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4C7C5A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Verdana" w:eastAsiaTheme="minorEastAsia" w:hAnsi="Verdana" w:cs="Verdana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C7C5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6B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B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B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504F2-01CF-49CC-BD79-152221E4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Institute NSW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McLean</dc:creator>
  <cp:lastModifiedBy>Annie Zheng</cp:lastModifiedBy>
  <cp:revision>2</cp:revision>
  <dcterms:created xsi:type="dcterms:W3CDTF">2018-11-06T01:04:00Z</dcterms:created>
  <dcterms:modified xsi:type="dcterms:W3CDTF">2018-11-06T01:04:00Z</dcterms:modified>
</cp:coreProperties>
</file>